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BFA" w:rsidRPr="00555EDF" w:rsidRDefault="00A53BFA" w:rsidP="00337947">
      <w:pPr>
        <w:keepNext/>
        <w:keepLines/>
        <w:shd w:val="clear" w:color="auto" w:fill="A8D08D" w:themeFill="accent6" w:themeFillTint="99"/>
        <w:spacing w:before="480" w:after="0" w:line="276" w:lineRule="auto"/>
        <w:jc w:val="center"/>
        <w:outlineLvl w:val="0"/>
        <w:rPr>
          <w:rFonts w:ascii="Calibri" w:eastAsia="Calibri" w:hAnsi="Calibri" w:cs="Calibri"/>
          <w:b/>
          <w:noProof/>
          <w:sz w:val="24"/>
          <w:szCs w:val="24"/>
          <w:lang w:eastAsia="en-US"/>
        </w:rPr>
      </w:pPr>
      <w:bookmarkStart w:id="0" w:name="_Toc479144044"/>
      <w:r w:rsidRPr="00555EDF">
        <w:rPr>
          <w:rFonts w:ascii="Calibri" w:eastAsia="Calibri" w:hAnsi="Calibri"/>
          <w:b/>
          <w:bCs/>
          <w:sz w:val="24"/>
          <w:szCs w:val="24"/>
          <w:lang w:eastAsia="en-US"/>
        </w:rPr>
        <w:t xml:space="preserve">FIȘA DE EVALUARE A </w:t>
      </w:r>
      <w:r w:rsidRPr="00555EDF">
        <w:rPr>
          <w:rFonts w:ascii="Calibri" w:eastAsia="Calibri" w:hAnsi="Calibri" w:cs="Calibri"/>
          <w:b/>
          <w:noProof/>
          <w:sz w:val="24"/>
          <w:szCs w:val="24"/>
          <w:lang w:eastAsia="en-US"/>
        </w:rPr>
        <w:t>CRITERIILOR DE ELIGIBILITATE ALE PROIECTULUI</w:t>
      </w:r>
    </w:p>
    <w:p w:rsidR="00A53BFA" w:rsidRPr="00555EDF" w:rsidRDefault="007E75BF" w:rsidP="00384AE0">
      <w:pPr>
        <w:shd w:val="clear" w:color="auto" w:fill="A8D08D" w:themeFill="accent6" w:themeFillTint="99"/>
        <w:jc w:val="center"/>
        <w:rPr>
          <w:rFonts w:eastAsia="Calibri"/>
          <w:b/>
          <w:sz w:val="24"/>
          <w:lang w:eastAsia="en-US"/>
        </w:rPr>
      </w:pPr>
      <w:r>
        <w:rPr>
          <w:rFonts w:eastAsia="Calibri"/>
          <w:b/>
          <w:sz w:val="24"/>
          <w:lang w:eastAsia="en-US"/>
        </w:rPr>
        <w:t>M3</w:t>
      </w:r>
      <w:r w:rsidR="00A53BFA" w:rsidRPr="00555EDF">
        <w:rPr>
          <w:rFonts w:eastAsia="Calibri"/>
          <w:b/>
          <w:sz w:val="24"/>
          <w:lang w:eastAsia="en-US"/>
        </w:rPr>
        <w:t xml:space="preserve"> - </w:t>
      </w:r>
      <w:r w:rsidRPr="007E75BF">
        <w:rPr>
          <w:rFonts w:eastAsia="Calibri"/>
          <w:b/>
          <w:sz w:val="24"/>
          <w:lang w:eastAsia="en-US"/>
        </w:rPr>
        <w:t xml:space="preserve">Sprijin pentru </w:t>
      </w:r>
      <w:r w:rsidRPr="007E75BF">
        <w:rPr>
          <w:rFonts w:eastAsia="Calibri"/>
          <w:b/>
          <w:sz w:val="24"/>
          <w:lang w:eastAsia="en-US"/>
        </w:rPr>
        <w:t>î</w:t>
      </w:r>
      <w:r w:rsidRPr="007E75BF">
        <w:rPr>
          <w:rFonts w:eastAsia="Calibri"/>
          <w:b/>
          <w:sz w:val="24"/>
          <w:lang w:eastAsia="en-US"/>
        </w:rPr>
        <w:t>nfiin</w:t>
      </w:r>
      <w:r w:rsidRPr="007E75BF">
        <w:rPr>
          <w:rFonts w:eastAsia="Calibri"/>
          <w:b/>
          <w:sz w:val="24"/>
          <w:lang w:eastAsia="en-US"/>
        </w:rPr>
        <w:t>ț</w:t>
      </w:r>
      <w:r w:rsidRPr="007E75BF">
        <w:rPr>
          <w:rFonts w:eastAsia="Calibri"/>
          <w:b/>
          <w:sz w:val="24"/>
          <w:lang w:eastAsia="en-US"/>
        </w:rPr>
        <w:t>area de activit</w:t>
      </w:r>
      <w:r w:rsidRPr="007E75BF">
        <w:rPr>
          <w:rFonts w:eastAsia="Calibri"/>
          <w:b/>
          <w:sz w:val="24"/>
          <w:lang w:eastAsia="en-US"/>
        </w:rPr>
        <w:t>ăț</w:t>
      </w:r>
      <w:r w:rsidRPr="007E75BF">
        <w:rPr>
          <w:rFonts w:eastAsia="Calibri"/>
          <w:b/>
          <w:sz w:val="24"/>
          <w:lang w:eastAsia="en-US"/>
        </w:rPr>
        <w:t>i non-agricole</w:t>
      </w:r>
    </w:p>
    <w:p w:rsidR="00A53BFA" w:rsidRPr="00555EDF" w:rsidRDefault="00A53BFA" w:rsidP="00A53BFA">
      <w:pPr>
        <w:tabs>
          <w:tab w:val="left" w:pos="0"/>
        </w:tabs>
        <w:spacing w:after="120" w:line="240" w:lineRule="auto"/>
        <w:ind w:right="-109"/>
        <w:jc w:val="center"/>
        <w:rPr>
          <w:rFonts w:ascii="Calibri" w:hAnsi="Calibri" w:cs="Calibri"/>
          <w:b/>
          <w:noProof/>
          <w:sz w:val="24"/>
          <w:szCs w:val="24"/>
          <w:lang w:eastAsia="en-US"/>
        </w:rPr>
      </w:pPr>
      <w:bookmarkStart w:id="1" w:name="_Hlk482876423"/>
      <w:bookmarkEnd w:id="0"/>
      <w:r w:rsidRPr="00555EDF">
        <w:rPr>
          <w:rFonts w:ascii="Calibri" w:hAnsi="Calibri" w:cs="Calibri"/>
          <w:b/>
          <w:i/>
          <w:noProof/>
          <w:sz w:val="24"/>
          <w:szCs w:val="24"/>
          <w:lang w:eastAsia="en-US"/>
        </w:rPr>
        <w:t xml:space="preserve">cu obiective care se încadrează în prevederile art. 19,  alin. (1), lit. (a) pct. (ii)din Reg. (UE) nr. 1305/2013 </w:t>
      </w:r>
      <w:r w:rsidRPr="00555EDF">
        <w:rPr>
          <w:rFonts w:ascii="Calibri" w:hAnsi="Calibri"/>
          <w:b/>
          <w:i/>
          <w:noProof/>
          <w:sz w:val="24"/>
          <w:szCs w:val="24"/>
          <w:lang w:eastAsia="en-US"/>
        </w:rPr>
        <w:t>corespondență SM 6.2 „Sprijin pentru înființarea  de activități  neagricole în zonele rurale“</w:t>
      </w:r>
    </w:p>
    <w:bookmarkEnd w:id="1"/>
    <w:p w:rsidR="00E420AA" w:rsidRPr="00E420AA" w:rsidRDefault="00E420AA" w:rsidP="00E420AA">
      <w:pPr>
        <w:overflowPunct w:val="0"/>
        <w:autoSpaceDE w:val="0"/>
        <w:autoSpaceDN w:val="0"/>
        <w:adjustRightInd w:val="0"/>
        <w:spacing w:after="0" w:line="276" w:lineRule="auto"/>
        <w:textAlignment w:val="baseline"/>
        <w:rPr>
          <w:rFonts w:ascii="Calibri" w:hAnsi="Calibri" w:cs="Calibri"/>
          <w:bCs/>
          <w:noProof/>
          <w:sz w:val="24"/>
          <w:szCs w:val="24"/>
          <w:lang w:eastAsia="fr-FR"/>
        </w:rPr>
      </w:pPr>
      <w:r w:rsidRPr="00E420AA">
        <w:rPr>
          <w:rFonts w:ascii="Calibri" w:hAnsi="Calibri" w:cs="Calibri"/>
          <w:bCs/>
          <w:noProof/>
          <w:sz w:val="24"/>
          <w:szCs w:val="24"/>
          <w:lang w:eastAsia="fr-FR"/>
        </w:rPr>
        <w:t>Denumirea solicitantului: ...……………………………………………………...............................................</w:t>
      </w:r>
    </w:p>
    <w:p w:rsidR="00E420AA" w:rsidRPr="00E420AA" w:rsidRDefault="00E420AA" w:rsidP="00E420AA">
      <w:pPr>
        <w:overflowPunct w:val="0"/>
        <w:autoSpaceDE w:val="0"/>
        <w:autoSpaceDN w:val="0"/>
        <w:adjustRightInd w:val="0"/>
        <w:spacing w:after="0" w:line="276" w:lineRule="auto"/>
        <w:textAlignment w:val="baseline"/>
        <w:rPr>
          <w:rFonts w:ascii="Calibri" w:hAnsi="Calibri" w:cs="Calibri"/>
          <w:bCs/>
          <w:noProof/>
          <w:sz w:val="24"/>
          <w:szCs w:val="24"/>
          <w:lang w:eastAsia="fr-FR"/>
        </w:rPr>
      </w:pPr>
      <w:r w:rsidRPr="00E420AA">
        <w:rPr>
          <w:rFonts w:ascii="Calibri" w:hAnsi="Calibri" w:cs="Calibri"/>
          <w:bCs/>
          <w:noProof/>
          <w:sz w:val="24"/>
          <w:szCs w:val="24"/>
          <w:lang w:eastAsia="fr-FR"/>
        </w:rPr>
        <w:t>Titlul proiectului:  ...……………………………………………………...........................................................</w:t>
      </w:r>
    </w:p>
    <w:p w:rsidR="00E420AA" w:rsidRPr="00E420AA" w:rsidRDefault="00E420AA" w:rsidP="00E420AA">
      <w:pPr>
        <w:overflowPunct w:val="0"/>
        <w:autoSpaceDE w:val="0"/>
        <w:autoSpaceDN w:val="0"/>
        <w:adjustRightInd w:val="0"/>
        <w:spacing w:after="0" w:line="276" w:lineRule="auto"/>
        <w:textAlignment w:val="baseline"/>
        <w:rPr>
          <w:rFonts w:ascii="Calibri" w:hAnsi="Calibri" w:cs="Calibri"/>
          <w:bCs/>
          <w:noProof/>
          <w:sz w:val="24"/>
          <w:szCs w:val="24"/>
          <w:lang w:eastAsia="fr-FR"/>
        </w:rPr>
      </w:pPr>
      <w:r w:rsidRPr="00E420AA">
        <w:rPr>
          <w:rFonts w:ascii="Calibri" w:hAnsi="Calibri" w:cs="Calibri"/>
          <w:bCs/>
          <w:noProof/>
          <w:sz w:val="24"/>
          <w:szCs w:val="24"/>
          <w:lang w:eastAsia="fr-FR"/>
        </w:rPr>
        <w:t>Amplasarea proiectului:............................................................................................................</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6930"/>
        <w:gridCol w:w="630"/>
        <w:gridCol w:w="720"/>
        <w:gridCol w:w="810"/>
      </w:tblGrid>
      <w:tr w:rsidR="00E40CF7" w:rsidRPr="00555EDF" w:rsidTr="00440FB7">
        <w:trPr>
          <w:trHeight w:val="547"/>
        </w:trPr>
        <w:tc>
          <w:tcPr>
            <w:tcW w:w="625" w:type="dxa"/>
            <w:vMerge w:val="restart"/>
          </w:tcPr>
          <w:p w:rsidR="00E40CF7" w:rsidRPr="00555EDF" w:rsidRDefault="00E40CF7" w:rsidP="00A53BFA">
            <w:pPr>
              <w:tabs>
                <w:tab w:val="left" w:pos="129"/>
              </w:tabs>
              <w:spacing w:after="120" w:line="240" w:lineRule="auto"/>
              <w:rPr>
                <w:rFonts w:ascii="Calibri" w:hAnsi="Calibri" w:cs="Calibri"/>
                <w:noProof/>
                <w:sz w:val="24"/>
                <w:szCs w:val="24"/>
                <w:lang w:eastAsia="en-US"/>
              </w:rPr>
            </w:pPr>
            <w:r>
              <w:rPr>
                <w:rFonts w:ascii="Calibri" w:hAnsi="Calibri" w:cs="Calibri"/>
                <w:noProof/>
                <w:sz w:val="24"/>
                <w:szCs w:val="24"/>
                <w:lang w:eastAsia="en-US"/>
              </w:rPr>
              <w:t>Nr. crt.</w:t>
            </w:r>
          </w:p>
        </w:tc>
        <w:tc>
          <w:tcPr>
            <w:tcW w:w="6930" w:type="dxa"/>
            <w:vMerge w:val="restart"/>
            <w:shd w:val="clear" w:color="auto" w:fill="auto"/>
            <w:vAlign w:val="center"/>
          </w:tcPr>
          <w:p w:rsidR="00E40CF7" w:rsidRPr="00555EDF" w:rsidRDefault="00E40CF7" w:rsidP="00A53BFA">
            <w:pPr>
              <w:tabs>
                <w:tab w:val="left" w:pos="129"/>
              </w:tabs>
              <w:spacing w:after="120" w:line="240" w:lineRule="auto"/>
              <w:rPr>
                <w:rFonts w:ascii="Calibri" w:hAnsi="Calibri" w:cs="Calibri"/>
                <w:b/>
                <w:noProof/>
                <w:sz w:val="24"/>
                <w:szCs w:val="24"/>
                <w:u w:val="single"/>
                <w:lang w:eastAsia="en-US"/>
              </w:rPr>
            </w:pPr>
            <w:r w:rsidRPr="00555EDF">
              <w:rPr>
                <w:rFonts w:ascii="Calibri" w:hAnsi="Calibri" w:cs="Calibri"/>
                <w:noProof/>
                <w:sz w:val="24"/>
                <w:szCs w:val="24"/>
                <w:lang w:eastAsia="en-US"/>
              </w:rPr>
              <w:t>1. Verificarea eligibilității solicitantului</w:t>
            </w:r>
          </w:p>
        </w:tc>
        <w:tc>
          <w:tcPr>
            <w:tcW w:w="2160" w:type="dxa"/>
            <w:gridSpan w:val="3"/>
            <w:shd w:val="clear" w:color="auto" w:fill="auto"/>
            <w:vAlign w:val="center"/>
          </w:tcPr>
          <w:p w:rsidR="00E40CF7" w:rsidRPr="00555EDF" w:rsidRDefault="00E40CF7"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Verificare efectuată</w:t>
            </w:r>
          </w:p>
        </w:tc>
      </w:tr>
      <w:tr w:rsidR="00E40CF7" w:rsidRPr="00555EDF" w:rsidTr="00440FB7">
        <w:trPr>
          <w:trHeight w:val="458"/>
        </w:trPr>
        <w:tc>
          <w:tcPr>
            <w:tcW w:w="625" w:type="dxa"/>
            <w:vMerge/>
          </w:tcPr>
          <w:p w:rsidR="00E40CF7" w:rsidRPr="00555EDF" w:rsidRDefault="00E40CF7" w:rsidP="00A53BFA">
            <w:pPr>
              <w:tabs>
                <w:tab w:val="left" w:pos="129"/>
              </w:tabs>
              <w:spacing w:after="120" w:line="240" w:lineRule="auto"/>
              <w:rPr>
                <w:rFonts w:ascii="Calibri" w:hAnsi="Calibri" w:cs="Calibri"/>
                <w:noProof/>
                <w:sz w:val="24"/>
                <w:szCs w:val="24"/>
                <w:lang w:eastAsia="en-US"/>
              </w:rPr>
            </w:pPr>
          </w:p>
        </w:tc>
        <w:tc>
          <w:tcPr>
            <w:tcW w:w="6930" w:type="dxa"/>
            <w:vMerge/>
            <w:shd w:val="clear" w:color="auto" w:fill="auto"/>
          </w:tcPr>
          <w:p w:rsidR="00E40CF7" w:rsidRPr="00555EDF" w:rsidRDefault="00E40CF7" w:rsidP="00A53BFA">
            <w:pPr>
              <w:tabs>
                <w:tab w:val="left" w:pos="129"/>
              </w:tabs>
              <w:spacing w:after="120" w:line="240" w:lineRule="auto"/>
              <w:rPr>
                <w:rFonts w:ascii="Calibri" w:hAnsi="Calibri" w:cs="Calibri"/>
                <w:noProof/>
                <w:sz w:val="24"/>
                <w:szCs w:val="24"/>
                <w:lang w:eastAsia="en-US"/>
              </w:rPr>
            </w:pPr>
          </w:p>
        </w:tc>
        <w:tc>
          <w:tcPr>
            <w:tcW w:w="630" w:type="dxa"/>
            <w:shd w:val="clear" w:color="auto" w:fill="auto"/>
          </w:tcPr>
          <w:p w:rsidR="00E40CF7" w:rsidRPr="00555EDF" w:rsidRDefault="00E40CF7"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DA</w:t>
            </w:r>
          </w:p>
        </w:tc>
        <w:tc>
          <w:tcPr>
            <w:tcW w:w="720" w:type="dxa"/>
          </w:tcPr>
          <w:p w:rsidR="00E40CF7" w:rsidRPr="00555EDF" w:rsidRDefault="00E40CF7"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NU</w:t>
            </w:r>
          </w:p>
        </w:tc>
        <w:tc>
          <w:tcPr>
            <w:tcW w:w="810" w:type="dxa"/>
          </w:tcPr>
          <w:p w:rsidR="00E40CF7" w:rsidRPr="00555EDF" w:rsidRDefault="00E40CF7" w:rsidP="00A53BFA">
            <w:pPr>
              <w:spacing w:after="120" w:line="240" w:lineRule="auto"/>
              <w:rPr>
                <w:rFonts w:ascii="Calibri" w:hAnsi="Calibri" w:cs="Calibri"/>
                <w:noProof/>
                <w:sz w:val="24"/>
                <w:szCs w:val="24"/>
                <w:lang w:eastAsia="en-US"/>
              </w:rPr>
            </w:pPr>
            <w:r>
              <w:rPr>
                <w:rFonts w:ascii="Calibri" w:hAnsi="Calibri" w:cs="Calibri"/>
                <w:noProof/>
                <w:sz w:val="24"/>
                <w:szCs w:val="24"/>
                <w:lang w:eastAsia="en-US"/>
              </w:rPr>
              <w:t>NU este cazul</w:t>
            </w:r>
          </w:p>
        </w:tc>
      </w:tr>
      <w:tr w:rsidR="00993A6D" w:rsidRPr="00555EDF" w:rsidTr="00440FB7">
        <w:trPr>
          <w:trHeight w:val="818"/>
        </w:trPr>
        <w:tc>
          <w:tcPr>
            <w:tcW w:w="625" w:type="dxa"/>
          </w:tcPr>
          <w:p w:rsidR="00993A6D" w:rsidRPr="000E504A" w:rsidRDefault="00993A6D" w:rsidP="000E504A">
            <w:pPr>
              <w:pStyle w:val="ListParagraph"/>
              <w:numPr>
                <w:ilvl w:val="0"/>
                <w:numId w:val="22"/>
              </w:numPr>
              <w:spacing w:after="120"/>
              <w:ind w:left="333"/>
              <w:jc w:val="both"/>
              <w:rPr>
                <w:rFonts w:ascii="Calibri" w:eastAsia="Calibri" w:hAnsi="Calibri" w:cs="Calibri"/>
                <w:iCs/>
                <w:noProof/>
              </w:rPr>
            </w:pPr>
          </w:p>
        </w:tc>
        <w:tc>
          <w:tcPr>
            <w:tcW w:w="6930" w:type="dxa"/>
            <w:shd w:val="clear" w:color="auto" w:fill="auto"/>
          </w:tcPr>
          <w:p w:rsidR="00993A6D" w:rsidRPr="00555EDF" w:rsidRDefault="005649FC" w:rsidP="0044618C">
            <w:pPr>
              <w:spacing w:after="120" w:line="240" w:lineRule="auto"/>
              <w:jc w:val="both"/>
              <w:rPr>
                <w:rFonts w:ascii="Calibri" w:eastAsia="Calibri" w:hAnsi="Calibri" w:cs="Calibri"/>
                <w:iCs/>
                <w:noProof/>
                <w:sz w:val="24"/>
                <w:szCs w:val="24"/>
                <w:lang w:eastAsia="en-US"/>
              </w:rPr>
            </w:pPr>
            <w:r w:rsidRPr="005649FC">
              <w:rPr>
                <w:rFonts w:ascii="Calibri" w:eastAsia="Calibri" w:hAnsi="Calibri" w:cs="Calibri"/>
                <w:iCs/>
                <w:noProof/>
                <w:sz w:val="24"/>
                <w:szCs w:val="24"/>
                <w:lang w:eastAsia="en-US"/>
              </w:rPr>
              <w:t>Proiectul se află în sistem (solicitantul a mai depus acelaşi proiect în cadrul altei măsuri din PNDR)?</w:t>
            </w:r>
          </w:p>
        </w:tc>
        <w:tc>
          <w:tcPr>
            <w:tcW w:w="630" w:type="dxa"/>
            <w:shd w:val="clear" w:color="auto" w:fill="auto"/>
          </w:tcPr>
          <w:p w:rsidR="00993A6D" w:rsidRPr="004954F8" w:rsidRDefault="005649FC" w:rsidP="0044618C">
            <w:pPr>
              <w:spacing w:after="120" w:line="240" w:lineRule="auto"/>
              <w:rPr>
                <w:sz w:val="24"/>
                <w:szCs w:val="24"/>
              </w:rPr>
            </w:pPr>
            <w:r w:rsidRPr="004954F8">
              <w:rPr>
                <w:sz w:val="24"/>
                <w:szCs w:val="24"/>
              </w:rPr>
              <w:sym w:font="Wingdings" w:char="F06F"/>
            </w:r>
          </w:p>
        </w:tc>
        <w:tc>
          <w:tcPr>
            <w:tcW w:w="720" w:type="dxa"/>
          </w:tcPr>
          <w:p w:rsidR="00993A6D" w:rsidRPr="004954F8" w:rsidRDefault="005649FC" w:rsidP="0044618C">
            <w:pPr>
              <w:spacing w:after="120" w:line="240" w:lineRule="auto"/>
              <w:rPr>
                <w:sz w:val="24"/>
                <w:szCs w:val="24"/>
              </w:rPr>
            </w:pPr>
            <w:r w:rsidRPr="004954F8">
              <w:rPr>
                <w:sz w:val="24"/>
                <w:szCs w:val="24"/>
              </w:rPr>
              <w:sym w:font="Wingdings" w:char="F06F"/>
            </w:r>
          </w:p>
        </w:tc>
        <w:tc>
          <w:tcPr>
            <w:tcW w:w="810" w:type="dxa"/>
          </w:tcPr>
          <w:p w:rsidR="00993A6D" w:rsidRPr="004954F8" w:rsidRDefault="005649FC" w:rsidP="0044618C">
            <w:pPr>
              <w:spacing w:after="120" w:line="240" w:lineRule="auto"/>
              <w:rPr>
                <w:sz w:val="24"/>
                <w:szCs w:val="24"/>
              </w:rPr>
            </w:pPr>
            <w:r w:rsidRPr="004954F8">
              <w:rPr>
                <w:sz w:val="24"/>
                <w:szCs w:val="24"/>
              </w:rPr>
              <w:sym w:font="Wingdings" w:char="F06F"/>
            </w:r>
          </w:p>
        </w:tc>
      </w:tr>
      <w:tr w:rsidR="005649FC" w:rsidRPr="00555EDF" w:rsidTr="00440FB7">
        <w:trPr>
          <w:trHeight w:val="818"/>
        </w:trPr>
        <w:tc>
          <w:tcPr>
            <w:tcW w:w="625" w:type="dxa"/>
          </w:tcPr>
          <w:p w:rsidR="005649FC" w:rsidRPr="000E504A" w:rsidRDefault="005649FC" w:rsidP="000E504A">
            <w:pPr>
              <w:pStyle w:val="ListParagraph"/>
              <w:numPr>
                <w:ilvl w:val="0"/>
                <w:numId w:val="22"/>
              </w:numPr>
              <w:spacing w:after="120"/>
              <w:ind w:left="333"/>
              <w:jc w:val="both"/>
              <w:rPr>
                <w:rFonts w:ascii="Calibri" w:eastAsia="Calibri" w:hAnsi="Calibri" w:cs="Calibri"/>
                <w:iCs/>
                <w:noProof/>
              </w:rPr>
            </w:pPr>
          </w:p>
        </w:tc>
        <w:tc>
          <w:tcPr>
            <w:tcW w:w="6930" w:type="dxa"/>
            <w:shd w:val="clear" w:color="auto" w:fill="auto"/>
          </w:tcPr>
          <w:p w:rsidR="005649FC" w:rsidRPr="00555EDF" w:rsidRDefault="00262511" w:rsidP="0044618C">
            <w:pPr>
              <w:spacing w:after="120" w:line="240" w:lineRule="auto"/>
              <w:jc w:val="both"/>
              <w:rPr>
                <w:rFonts w:ascii="Calibri" w:eastAsia="Calibri" w:hAnsi="Calibri" w:cs="Calibri"/>
                <w:iCs/>
                <w:noProof/>
                <w:sz w:val="24"/>
                <w:szCs w:val="24"/>
                <w:lang w:eastAsia="en-US"/>
              </w:rPr>
            </w:pPr>
            <w:r w:rsidRPr="00262511">
              <w:rPr>
                <w:rFonts w:ascii="Calibri" w:eastAsia="Calibri" w:hAnsi="Calibri" w:cs="Calibri"/>
                <w:iCs/>
                <w:noProof/>
                <w:sz w:val="24"/>
                <w:szCs w:val="24"/>
                <w:lang w:eastAsia="en-US"/>
              </w:rPr>
              <w:t>Solicitantul este înregistrat în Registrul debitorilor AFIR, atât pentru Programul SAPARD cât și pentru FEADR?</w:t>
            </w:r>
          </w:p>
        </w:tc>
        <w:tc>
          <w:tcPr>
            <w:tcW w:w="630" w:type="dxa"/>
            <w:shd w:val="clear" w:color="auto" w:fill="auto"/>
          </w:tcPr>
          <w:p w:rsidR="005649FC" w:rsidRPr="004954F8" w:rsidRDefault="00262511" w:rsidP="0044618C">
            <w:pPr>
              <w:spacing w:after="120" w:line="240" w:lineRule="auto"/>
              <w:rPr>
                <w:sz w:val="24"/>
                <w:szCs w:val="24"/>
              </w:rPr>
            </w:pPr>
            <w:r w:rsidRPr="004954F8">
              <w:rPr>
                <w:sz w:val="24"/>
                <w:szCs w:val="24"/>
              </w:rPr>
              <w:sym w:font="Wingdings" w:char="F06F"/>
            </w:r>
          </w:p>
        </w:tc>
        <w:tc>
          <w:tcPr>
            <w:tcW w:w="720" w:type="dxa"/>
          </w:tcPr>
          <w:p w:rsidR="005649FC" w:rsidRPr="004954F8" w:rsidRDefault="00262511" w:rsidP="0044618C">
            <w:pPr>
              <w:spacing w:after="120" w:line="240" w:lineRule="auto"/>
              <w:rPr>
                <w:sz w:val="24"/>
                <w:szCs w:val="24"/>
              </w:rPr>
            </w:pPr>
            <w:r w:rsidRPr="004954F8">
              <w:rPr>
                <w:sz w:val="24"/>
                <w:szCs w:val="24"/>
              </w:rPr>
              <w:sym w:font="Wingdings" w:char="F06F"/>
            </w:r>
          </w:p>
        </w:tc>
        <w:tc>
          <w:tcPr>
            <w:tcW w:w="810" w:type="dxa"/>
          </w:tcPr>
          <w:p w:rsidR="005649FC" w:rsidRPr="004954F8" w:rsidRDefault="00262511" w:rsidP="0044618C">
            <w:pPr>
              <w:spacing w:after="120" w:line="240" w:lineRule="auto"/>
              <w:rPr>
                <w:sz w:val="24"/>
                <w:szCs w:val="24"/>
              </w:rPr>
            </w:pPr>
            <w:r w:rsidRPr="004954F8">
              <w:rPr>
                <w:sz w:val="24"/>
                <w:szCs w:val="24"/>
              </w:rPr>
              <w:sym w:font="Wingdings" w:char="F06F"/>
            </w:r>
          </w:p>
        </w:tc>
      </w:tr>
      <w:tr w:rsidR="00181D1F" w:rsidRPr="00555EDF" w:rsidTr="00440FB7">
        <w:trPr>
          <w:trHeight w:val="818"/>
        </w:trPr>
        <w:tc>
          <w:tcPr>
            <w:tcW w:w="625" w:type="dxa"/>
          </w:tcPr>
          <w:p w:rsidR="00181D1F" w:rsidRPr="000E504A" w:rsidRDefault="00181D1F" w:rsidP="000E504A">
            <w:pPr>
              <w:pStyle w:val="ListParagraph"/>
              <w:numPr>
                <w:ilvl w:val="0"/>
                <w:numId w:val="22"/>
              </w:numPr>
              <w:spacing w:after="120"/>
              <w:ind w:left="333"/>
              <w:jc w:val="both"/>
              <w:rPr>
                <w:rFonts w:ascii="Calibri" w:eastAsia="Calibri" w:hAnsi="Calibri" w:cs="Calibri"/>
                <w:iCs/>
                <w:noProof/>
              </w:rPr>
            </w:pPr>
          </w:p>
        </w:tc>
        <w:tc>
          <w:tcPr>
            <w:tcW w:w="6930" w:type="dxa"/>
            <w:shd w:val="clear" w:color="auto" w:fill="auto"/>
          </w:tcPr>
          <w:p w:rsidR="00181D1F" w:rsidRPr="00555EDF" w:rsidRDefault="00181D1F" w:rsidP="0044618C">
            <w:pPr>
              <w:spacing w:after="120" w:line="240" w:lineRule="auto"/>
              <w:jc w:val="both"/>
              <w:rPr>
                <w:rFonts w:ascii="Calibri" w:eastAsia="Calibri" w:hAnsi="Calibri" w:cs="Calibri"/>
                <w:iCs/>
                <w:noProof/>
                <w:sz w:val="24"/>
                <w:szCs w:val="24"/>
                <w:lang w:eastAsia="en-US"/>
              </w:rPr>
            </w:pPr>
            <w:r w:rsidRPr="00AA598F">
              <w:rPr>
                <w:sz w:val="24"/>
              </w:rPr>
              <w:t xml:space="preserve">Solicitantul se afla </w:t>
            </w:r>
            <w:r w:rsidRPr="00AA598F">
              <w:rPr>
                <w:sz w:val="24"/>
              </w:rPr>
              <w:t>î</w:t>
            </w:r>
            <w:r w:rsidRPr="00AA598F">
              <w:rPr>
                <w:sz w:val="24"/>
              </w:rPr>
              <w:t>n Bazele de date AFIR?</w:t>
            </w:r>
          </w:p>
        </w:tc>
        <w:tc>
          <w:tcPr>
            <w:tcW w:w="630" w:type="dxa"/>
            <w:shd w:val="clear" w:color="auto" w:fill="auto"/>
          </w:tcPr>
          <w:p w:rsidR="00181D1F" w:rsidRPr="004954F8" w:rsidRDefault="00181D1F" w:rsidP="0044618C">
            <w:pPr>
              <w:spacing w:after="120" w:line="240" w:lineRule="auto"/>
              <w:rPr>
                <w:sz w:val="24"/>
                <w:szCs w:val="24"/>
              </w:rPr>
            </w:pPr>
          </w:p>
        </w:tc>
        <w:tc>
          <w:tcPr>
            <w:tcW w:w="720" w:type="dxa"/>
          </w:tcPr>
          <w:p w:rsidR="00181D1F" w:rsidRPr="004954F8" w:rsidRDefault="00181D1F" w:rsidP="0044618C">
            <w:pPr>
              <w:spacing w:after="120" w:line="240" w:lineRule="auto"/>
              <w:rPr>
                <w:sz w:val="24"/>
                <w:szCs w:val="24"/>
              </w:rPr>
            </w:pPr>
          </w:p>
        </w:tc>
        <w:tc>
          <w:tcPr>
            <w:tcW w:w="810" w:type="dxa"/>
          </w:tcPr>
          <w:p w:rsidR="00181D1F" w:rsidRPr="004954F8" w:rsidRDefault="00181D1F" w:rsidP="0044618C">
            <w:pPr>
              <w:spacing w:after="120" w:line="240" w:lineRule="auto"/>
              <w:rPr>
                <w:sz w:val="24"/>
                <w:szCs w:val="24"/>
              </w:rPr>
            </w:pPr>
          </w:p>
        </w:tc>
      </w:tr>
      <w:tr w:rsidR="0044618C" w:rsidRPr="00555EDF" w:rsidTr="00440FB7">
        <w:trPr>
          <w:trHeight w:val="818"/>
        </w:trPr>
        <w:tc>
          <w:tcPr>
            <w:tcW w:w="625" w:type="dxa"/>
          </w:tcPr>
          <w:p w:rsidR="0044618C" w:rsidRPr="000E504A" w:rsidRDefault="0044618C" w:rsidP="000E504A">
            <w:pPr>
              <w:pStyle w:val="ListParagraph"/>
              <w:numPr>
                <w:ilvl w:val="0"/>
                <w:numId w:val="22"/>
              </w:numPr>
              <w:spacing w:after="120"/>
              <w:ind w:left="333"/>
              <w:jc w:val="both"/>
              <w:rPr>
                <w:rFonts w:ascii="Calibri" w:eastAsia="Calibri" w:hAnsi="Calibri" w:cs="Calibri"/>
                <w:iCs/>
                <w:noProof/>
              </w:rPr>
            </w:pPr>
          </w:p>
        </w:tc>
        <w:tc>
          <w:tcPr>
            <w:tcW w:w="6930" w:type="dxa"/>
            <w:shd w:val="clear" w:color="auto" w:fill="auto"/>
          </w:tcPr>
          <w:p w:rsidR="0044618C" w:rsidRPr="00555EDF" w:rsidRDefault="0044618C" w:rsidP="0044618C">
            <w:pPr>
              <w:spacing w:after="120" w:line="240" w:lineRule="auto"/>
              <w:jc w:val="both"/>
              <w:rPr>
                <w:rFonts w:ascii="Calibri" w:hAnsi="Calibri" w:cs="Calibri"/>
                <w:b/>
                <w:noProof/>
                <w:sz w:val="24"/>
                <w:szCs w:val="24"/>
                <w:lang w:eastAsia="en-US"/>
              </w:rPr>
            </w:pPr>
            <w:r w:rsidRPr="00555EDF">
              <w:rPr>
                <w:rFonts w:ascii="Calibri" w:eastAsia="Calibri" w:hAnsi="Calibri" w:cs="Calibri"/>
                <w:iCs/>
                <w:noProof/>
                <w:sz w:val="24"/>
                <w:szCs w:val="24"/>
                <w:lang w:eastAsia="en-US"/>
              </w:rPr>
              <w:t>Solicitantul a bifat toate punctele obligatorii si cele specifice, dupa caz, din Declaratia pe propria raspundere F si a semnat aceasta Declaratie?</w:t>
            </w:r>
          </w:p>
        </w:tc>
        <w:tc>
          <w:tcPr>
            <w:tcW w:w="630" w:type="dxa"/>
            <w:shd w:val="clear" w:color="auto" w:fill="auto"/>
          </w:tcPr>
          <w:p w:rsidR="0044618C" w:rsidRPr="0044618C" w:rsidRDefault="0044618C" w:rsidP="0044618C">
            <w:pPr>
              <w:spacing w:after="120" w:line="240" w:lineRule="auto"/>
              <w:rPr>
                <w:rFonts w:ascii="Calibri" w:hAnsi="Calibri" w:cs="Calibri"/>
                <w:noProof/>
                <w:sz w:val="24"/>
                <w:szCs w:val="24"/>
                <w:lang w:eastAsia="en-US"/>
              </w:rPr>
            </w:pPr>
            <w:r w:rsidRPr="004954F8">
              <w:rPr>
                <w:sz w:val="24"/>
                <w:szCs w:val="24"/>
              </w:rPr>
              <w:sym w:font="Wingdings" w:char="F06F"/>
            </w:r>
          </w:p>
        </w:tc>
        <w:tc>
          <w:tcPr>
            <w:tcW w:w="720" w:type="dxa"/>
          </w:tcPr>
          <w:p w:rsidR="0044618C" w:rsidRPr="0044618C" w:rsidRDefault="0044618C" w:rsidP="0044618C">
            <w:pPr>
              <w:spacing w:after="120" w:line="240" w:lineRule="auto"/>
              <w:rPr>
                <w:rFonts w:ascii="Calibri" w:hAnsi="Calibri" w:cs="Calibri"/>
                <w:noProof/>
                <w:sz w:val="24"/>
                <w:szCs w:val="24"/>
                <w:lang w:eastAsia="en-US"/>
              </w:rPr>
            </w:pPr>
            <w:r w:rsidRPr="004954F8">
              <w:rPr>
                <w:sz w:val="24"/>
                <w:szCs w:val="24"/>
              </w:rPr>
              <w:sym w:font="Wingdings" w:char="F06F"/>
            </w:r>
          </w:p>
        </w:tc>
        <w:tc>
          <w:tcPr>
            <w:tcW w:w="810" w:type="dxa"/>
          </w:tcPr>
          <w:p w:rsidR="0044618C" w:rsidRPr="004954F8" w:rsidRDefault="0044618C" w:rsidP="0044618C">
            <w:pPr>
              <w:spacing w:after="120" w:line="240" w:lineRule="auto"/>
              <w:rPr>
                <w:sz w:val="24"/>
                <w:szCs w:val="24"/>
              </w:rPr>
            </w:pPr>
          </w:p>
        </w:tc>
      </w:tr>
      <w:tr w:rsidR="0044618C" w:rsidRPr="00555EDF" w:rsidTr="00440FB7">
        <w:trPr>
          <w:trHeight w:val="533"/>
        </w:trPr>
        <w:tc>
          <w:tcPr>
            <w:tcW w:w="625" w:type="dxa"/>
          </w:tcPr>
          <w:p w:rsidR="0044618C" w:rsidRPr="00A428A9" w:rsidRDefault="0044618C" w:rsidP="000E504A">
            <w:pPr>
              <w:pStyle w:val="ListParagraph"/>
              <w:numPr>
                <w:ilvl w:val="0"/>
                <w:numId w:val="22"/>
              </w:numPr>
              <w:spacing w:after="200"/>
              <w:ind w:left="333"/>
              <w:jc w:val="both"/>
              <w:rPr>
                <w:rFonts w:ascii="Calibri" w:eastAsia="Calibri" w:hAnsi="Calibri" w:cs="Calibri"/>
                <w:noProof/>
              </w:rPr>
            </w:pPr>
          </w:p>
        </w:tc>
        <w:tc>
          <w:tcPr>
            <w:tcW w:w="6930" w:type="dxa"/>
            <w:shd w:val="clear" w:color="auto" w:fill="auto"/>
          </w:tcPr>
          <w:p w:rsidR="0044618C" w:rsidRPr="00A428A9" w:rsidRDefault="0044618C" w:rsidP="0044618C">
            <w:pPr>
              <w:spacing w:after="200" w:line="240" w:lineRule="auto"/>
              <w:jc w:val="both"/>
              <w:rPr>
                <w:rFonts w:ascii="Calibri" w:eastAsia="Calibri" w:hAnsi="Calibri" w:cs="Calibri"/>
                <w:noProof/>
                <w:sz w:val="24"/>
                <w:szCs w:val="24"/>
              </w:rPr>
            </w:pPr>
            <w:r w:rsidRPr="00A428A9">
              <w:rPr>
                <w:rFonts w:ascii="Calibri" w:eastAsia="Calibri" w:hAnsi="Calibri" w:cs="Calibri"/>
                <w:noProof/>
                <w:sz w:val="24"/>
                <w:szCs w:val="24"/>
              </w:rPr>
              <w:t>Solicitantul a propus prin Planul de afaceri activitati aferente codului/codurilor CAEN autorizat/e la ONRC</w:t>
            </w:r>
            <w:r w:rsidR="007E75BF">
              <w:rPr>
                <w:rFonts w:ascii="Calibri" w:eastAsia="Calibri" w:hAnsi="Calibri" w:cs="Calibri"/>
                <w:noProof/>
                <w:sz w:val="24"/>
                <w:szCs w:val="24"/>
              </w:rPr>
              <w:t xml:space="preserve"> </w:t>
            </w:r>
            <w:r w:rsidRPr="00A428A9">
              <w:rPr>
                <w:rFonts w:ascii="Calibri" w:eastAsia="Calibri" w:hAnsi="Calibri" w:cs="Calibri"/>
                <w:noProof/>
                <w:sz w:val="24"/>
                <w:szCs w:val="24"/>
              </w:rPr>
              <w:t>inainte de depunerea cererii de finantare?</w:t>
            </w:r>
          </w:p>
          <w:p w:rsidR="0044618C" w:rsidRPr="00A428A9" w:rsidRDefault="0044618C" w:rsidP="0044618C">
            <w:pPr>
              <w:spacing w:after="200" w:line="240" w:lineRule="auto"/>
              <w:jc w:val="both"/>
              <w:rPr>
                <w:rFonts w:ascii="Calibri" w:eastAsia="Calibri" w:hAnsi="Calibri" w:cs="Calibri"/>
                <w:noProof/>
                <w:sz w:val="24"/>
                <w:szCs w:val="24"/>
              </w:rPr>
            </w:pPr>
            <w:r w:rsidRPr="00A428A9">
              <w:rPr>
                <w:rFonts w:cs="Calibri"/>
                <w:noProof/>
              </w:rPr>
              <w:t>In acest caz se depune si se va lua in considerare declaratia unui expert contabil autorizat daca nu a desfasurat activitate pe acel cod CAEN autorizat pana la momentul depunerii Cererii de Finantare.</w:t>
            </w:r>
          </w:p>
        </w:tc>
        <w:tc>
          <w:tcPr>
            <w:tcW w:w="630" w:type="dxa"/>
            <w:shd w:val="clear" w:color="auto" w:fill="auto"/>
          </w:tcPr>
          <w:p w:rsidR="0044618C" w:rsidRPr="00A428A9" w:rsidRDefault="0044618C" w:rsidP="0044618C">
            <w:pPr>
              <w:spacing w:after="120" w:line="240" w:lineRule="auto"/>
              <w:rPr>
                <w:rFonts w:ascii="Calibri" w:hAnsi="Calibri" w:cs="Calibri"/>
                <w:noProof/>
                <w:sz w:val="24"/>
                <w:szCs w:val="24"/>
                <w:lang w:eastAsia="en-US"/>
              </w:rPr>
            </w:pPr>
            <w:r w:rsidRPr="00A428A9">
              <w:rPr>
                <w:sz w:val="24"/>
                <w:szCs w:val="24"/>
              </w:rPr>
              <w:sym w:font="Wingdings" w:char="F06F"/>
            </w:r>
          </w:p>
        </w:tc>
        <w:tc>
          <w:tcPr>
            <w:tcW w:w="720" w:type="dxa"/>
            <w:shd w:val="clear" w:color="auto" w:fill="auto"/>
          </w:tcPr>
          <w:p w:rsidR="0044618C" w:rsidRPr="00A428A9" w:rsidRDefault="0044618C" w:rsidP="0044618C">
            <w:pPr>
              <w:spacing w:after="200" w:line="240" w:lineRule="auto"/>
              <w:jc w:val="center"/>
              <w:rPr>
                <w:rFonts w:ascii="Calibri" w:eastAsia="Calibri" w:hAnsi="Calibri" w:cs="Calibri"/>
                <w:b/>
                <w:noProof/>
                <w:sz w:val="24"/>
                <w:szCs w:val="24"/>
                <w:lang w:eastAsia="en-US"/>
              </w:rPr>
            </w:pPr>
            <w:r w:rsidRPr="00A428A9">
              <w:rPr>
                <w:sz w:val="24"/>
                <w:szCs w:val="24"/>
              </w:rPr>
              <w:sym w:font="Wingdings" w:char="F06F"/>
            </w:r>
          </w:p>
        </w:tc>
        <w:tc>
          <w:tcPr>
            <w:tcW w:w="810" w:type="dxa"/>
          </w:tcPr>
          <w:p w:rsidR="0044618C" w:rsidRPr="00A428A9" w:rsidRDefault="00440FB7" w:rsidP="0044618C">
            <w:pPr>
              <w:spacing w:after="200" w:line="240" w:lineRule="auto"/>
              <w:jc w:val="center"/>
              <w:rPr>
                <w:rFonts w:ascii="Calibri" w:eastAsia="Calibri" w:hAnsi="Calibri" w:cs="Calibri"/>
                <w:b/>
                <w:noProof/>
                <w:sz w:val="24"/>
                <w:szCs w:val="24"/>
                <w:lang w:eastAsia="en-US"/>
              </w:rPr>
            </w:pPr>
            <w:r w:rsidRPr="00A428A9">
              <w:rPr>
                <w:sz w:val="24"/>
                <w:szCs w:val="24"/>
              </w:rPr>
              <w:sym w:font="Wingdings" w:char="F06F"/>
            </w:r>
          </w:p>
        </w:tc>
      </w:tr>
      <w:tr w:rsidR="0044618C" w:rsidRPr="00555EDF" w:rsidTr="00440FB7">
        <w:trPr>
          <w:trHeight w:val="533"/>
        </w:trPr>
        <w:tc>
          <w:tcPr>
            <w:tcW w:w="625" w:type="dxa"/>
          </w:tcPr>
          <w:p w:rsidR="0044618C" w:rsidRPr="000E504A" w:rsidRDefault="0044618C" w:rsidP="000E504A">
            <w:pPr>
              <w:pStyle w:val="ListParagraph"/>
              <w:numPr>
                <w:ilvl w:val="0"/>
                <w:numId w:val="22"/>
              </w:numPr>
              <w:suppressAutoHyphens/>
              <w:spacing w:after="200"/>
              <w:ind w:left="333"/>
              <w:jc w:val="both"/>
              <w:rPr>
                <w:rFonts w:ascii="Calibri" w:eastAsia="Calibri" w:hAnsi="Calibri" w:cs="Calibri"/>
                <w:noProof/>
              </w:rPr>
            </w:pPr>
          </w:p>
        </w:tc>
        <w:tc>
          <w:tcPr>
            <w:tcW w:w="6930" w:type="dxa"/>
            <w:shd w:val="clear" w:color="auto" w:fill="auto"/>
          </w:tcPr>
          <w:p w:rsidR="0044618C" w:rsidRPr="00911360" w:rsidRDefault="0044618C" w:rsidP="0044618C">
            <w:pPr>
              <w:suppressAutoHyphens/>
              <w:spacing w:after="200" w:line="240" w:lineRule="auto"/>
              <w:jc w:val="both"/>
              <w:rPr>
                <w:rFonts w:ascii="Calibri" w:eastAsia="Calibri" w:hAnsi="Calibri" w:cs="Calibri"/>
                <w:noProof/>
                <w:sz w:val="24"/>
                <w:szCs w:val="24"/>
                <w:highlight w:val="yellow"/>
              </w:rPr>
            </w:pPr>
            <w:r w:rsidRPr="000E504A">
              <w:rPr>
                <w:rFonts w:ascii="Calibri" w:eastAsia="Calibri" w:hAnsi="Calibri" w:cs="Calibri"/>
                <w:noProof/>
                <w:sz w:val="24"/>
                <w:szCs w:val="24"/>
              </w:rPr>
              <w:t>Asociaţii/acționarii solicitantului detin parti sociale in alte  societati care isi desfasoara activitatea in baza aceluiasi cod CAEN) autorizat la ONRC ca si cel propus prin Cererea de Finantare/ Planul de Afaceri sau a unor coduri CAEN aferente unor activitati complementare autorizate la ONRC?</w:t>
            </w:r>
          </w:p>
        </w:tc>
        <w:tc>
          <w:tcPr>
            <w:tcW w:w="630" w:type="dxa"/>
            <w:shd w:val="clear" w:color="auto" w:fill="auto"/>
          </w:tcPr>
          <w:p w:rsidR="0044618C" w:rsidRPr="00555EDF" w:rsidRDefault="0044618C" w:rsidP="0044618C">
            <w:pPr>
              <w:spacing w:after="120" w:line="240" w:lineRule="auto"/>
              <w:rPr>
                <w:rFonts w:ascii="Calibri" w:hAnsi="Calibri" w:cs="Calibri"/>
                <w:noProof/>
                <w:sz w:val="24"/>
                <w:szCs w:val="24"/>
                <w:lang w:eastAsia="en-US"/>
              </w:rPr>
            </w:pPr>
            <w:r w:rsidRPr="004954F8">
              <w:rPr>
                <w:sz w:val="24"/>
                <w:szCs w:val="24"/>
              </w:rPr>
              <w:sym w:font="Wingdings" w:char="F06F"/>
            </w:r>
          </w:p>
        </w:tc>
        <w:tc>
          <w:tcPr>
            <w:tcW w:w="720" w:type="dxa"/>
            <w:shd w:val="clear" w:color="auto" w:fill="auto"/>
          </w:tcPr>
          <w:p w:rsidR="0044618C" w:rsidRPr="00555EDF" w:rsidRDefault="0044618C" w:rsidP="0044618C">
            <w:pPr>
              <w:spacing w:after="200" w:line="240" w:lineRule="auto"/>
              <w:jc w:val="center"/>
              <w:rPr>
                <w:rFonts w:ascii="Calibri" w:eastAsia="Calibri" w:hAnsi="Calibri" w:cs="Calibri"/>
                <w:b/>
                <w:noProof/>
                <w:sz w:val="24"/>
                <w:szCs w:val="24"/>
                <w:lang w:eastAsia="en-US"/>
              </w:rPr>
            </w:pPr>
            <w:r w:rsidRPr="004954F8">
              <w:rPr>
                <w:sz w:val="24"/>
                <w:szCs w:val="24"/>
              </w:rPr>
              <w:sym w:font="Wingdings" w:char="F06F"/>
            </w:r>
          </w:p>
        </w:tc>
        <w:tc>
          <w:tcPr>
            <w:tcW w:w="810" w:type="dxa"/>
          </w:tcPr>
          <w:p w:rsidR="0044618C" w:rsidRPr="00555EDF" w:rsidRDefault="0044618C" w:rsidP="0044618C">
            <w:pPr>
              <w:spacing w:after="200" w:line="240" w:lineRule="auto"/>
              <w:jc w:val="center"/>
              <w:rPr>
                <w:rFonts w:ascii="Calibri" w:eastAsia="Calibri" w:hAnsi="Calibri" w:cs="Calibri"/>
                <w:b/>
                <w:noProof/>
                <w:sz w:val="24"/>
                <w:szCs w:val="24"/>
                <w:lang w:eastAsia="en-US"/>
              </w:rPr>
            </w:pPr>
          </w:p>
        </w:tc>
      </w:tr>
      <w:tr w:rsidR="0044618C" w:rsidRPr="00555EDF" w:rsidTr="00440FB7">
        <w:trPr>
          <w:trHeight w:val="533"/>
        </w:trPr>
        <w:tc>
          <w:tcPr>
            <w:tcW w:w="625" w:type="dxa"/>
          </w:tcPr>
          <w:p w:rsidR="0044618C" w:rsidRPr="000E504A" w:rsidRDefault="0044618C" w:rsidP="000E504A">
            <w:pPr>
              <w:pStyle w:val="ListParagraph"/>
              <w:numPr>
                <w:ilvl w:val="0"/>
                <w:numId w:val="22"/>
              </w:numPr>
              <w:suppressAutoHyphens/>
              <w:spacing w:after="200"/>
              <w:ind w:left="333"/>
              <w:jc w:val="both"/>
              <w:rPr>
                <w:rFonts w:ascii="Calibri" w:eastAsia="Calibri" w:hAnsi="Calibri" w:cs="Calibri"/>
                <w:noProof/>
              </w:rPr>
            </w:pPr>
          </w:p>
        </w:tc>
        <w:tc>
          <w:tcPr>
            <w:tcW w:w="6930" w:type="dxa"/>
            <w:shd w:val="clear" w:color="auto" w:fill="auto"/>
          </w:tcPr>
          <w:p w:rsidR="0044618C" w:rsidRPr="000E504A" w:rsidRDefault="0044618C" w:rsidP="0044618C">
            <w:pPr>
              <w:suppressAutoHyphens/>
              <w:spacing w:after="200" w:line="240" w:lineRule="auto"/>
              <w:jc w:val="both"/>
              <w:rPr>
                <w:rFonts w:ascii="Calibri" w:eastAsia="Calibri" w:hAnsi="Calibri" w:cs="Calibri"/>
                <w:noProof/>
                <w:sz w:val="24"/>
                <w:szCs w:val="24"/>
              </w:rPr>
            </w:pPr>
            <w:r w:rsidRPr="000E504A">
              <w:rPr>
                <w:rFonts w:ascii="Calibri" w:eastAsia="Calibri" w:hAnsi="Calibri" w:cs="Calibri"/>
                <w:noProof/>
                <w:sz w:val="24"/>
                <w:szCs w:val="24"/>
              </w:rPr>
              <w:t>Asociatii/ actionarii solicitantului sunt rude de gradul I sau sot/ sotie cu asociati/ actionari in cadrul altor persoane  juridice care au solicitat in cadrul acestei sesiuni sau au beneficiat in cadrul unor sesiuni anterioare de sprijin in cadrul submasurii 6.2 sau prin submasura 19.2, pentru aceleasi tipuri de activitati sau pentru activitati complementare?</w:t>
            </w:r>
          </w:p>
        </w:tc>
        <w:tc>
          <w:tcPr>
            <w:tcW w:w="630" w:type="dxa"/>
            <w:shd w:val="clear" w:color="auto" w:fill="auto"/>
          </w:tcPr>
          <w:p w:rsidR="0044618C" w:rsidRPr="00555EDF" w:rsidRDefault="0044618C" w:rsidP="0044618C">
            <w:pPr>
              <w:spacing w:after="120" w:line="240" w:lineRule="auto"/>
              <w:rPr>
                <w:rFonts w:ascii="Calibri" w:hAnsi="Calibri" w:cs="Calibri"/>
                <w:noProof/>
                <w:sz w:val="24"/>
                <w:szCs w:val="24"/>
                <w:lang w:eastAsia="en-US"/>
              </w:rPr>
            </w:pPr>
            <w:r w:rsidRPr="004954F8">
              <w:rPr>
                <w:sz w:val="24"/>
                <w:szCs w:val="24"/>
              </w:rPr>
              <w:sym w:font="Wingdings" w:char="F06F"/>
            </w:r>
          </w:p>
        </w:tc>
        <w:tc>
          <w:tcPr>
            <w:tcW w:w="720" w:type="dxa"/>
            <w:shd w:val="clear" w:color="auto" w:fill="auto"/>
          </w:tcPr>
          <w:p w:rsidR="0044618C" w:rsidRPr="00555EDF" w:rsidRDefault="0044618C" w:rsidP="0044618C">
            <w:pPr>
              <w:spacing w:after="200" w:line="240" w:lineRule="auto"/>
              <w:jc w:val="center"/>
              <w:rPr>
                <w:rFonts w:ascii="Calibri" w:eastAsia="Calibri" w:hAnsi="Calibri" w:cs="Calibri"/>
                <w:b/>
                <w:noProof/>
                <w:sz w:val="24"/>
                <w:szCs w:val="24"/>
                <w:lang w:eastAsia="en-US"/>
              </w:rPr>
            </w:pPr>
            <w:r w:rsidRPr="004954F8">
              <w:rPr>
                <w:sz w:val="24"/>
                <w:szCs w:val="24"/>
              </w:rPr>
              <w:sym w:font="Wingdings" w:char="F06F"/>
            </w:r>
          </w:p>
        </w:tc>
        <w:tc>
          <w:tcPr>
            <w:tcW w:w="810" w:type="dxa"/>
          </w:tcPr>
          <w:p w:rsidR="0044618C" w:rsidRPr="00555EDF" w:rsidRDefault="0044618C" w:rsidP="0044618C">
            <w:pPr>
              <w:spacing w:after="200" w:line="240" w:lineRule="auto"/>
              <w:jc w:val="center"/>
              <w:rPr>
                <w:rFonts w:ascii="Calibri" w:eastAsia="Calibri" w:hAnsi="Calibri" w:cs="Calibri"/>
                <w:b/>
                <w:noProof/>
                <w:sz w:val="24"/>
                <w:szCs w:val="24"/>
                <w:lang w:eastAsia="en-US"/>
              </w:rPr>
            </w:pPr>
          </w:p>
        </w:tc>
      </w:tr>
    </w:tbl>
    <w:p w:rsidR="00A53BFA" w:rsidRPr="00555EDF" w:rsidRDefault="00A53BFA" w:rsidP="00A53BFA">
      <w:pPr>
        <w:spacing w:after="200" w:line="276" w:lineRule="auto"/>
        <w:rPr>
          <w:rFonts w:ascii="Calibri" w:eastAsia="Calibri" w:hAnsi="Calibri"/>
          <w:b/>
          <w:i/>
          <w:noProof/>
          <w:sz w:val="24"/>
          <w:szCs w:val="24"/>
          <w:lang w:eastAsia="en-US"/>
        </w:rPr>
      </w:pPr>
    </w:p>
    <w:p w:rsidR="00A53BFA" w:rsidRPr="00555EDF" w:rsidRDefault="00A53BFA" w:rsidP="00A53BFA">
      <w:pPr>
        <w:spacing w:after="200" w:line="276" w:lineRule="auto"/>
        <w:rPr>
          <w:rFonts w:ascii="Calibri" w:eastAsia="Calibri" w:hAnsi="Calibri"/>
          <w:b/>
          <w:i/>
          <w:noProof/>
          <w:sz w:val="24"/>
          <w:szCs w:val="24"/>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8"/>
        <w:gridCol w:w="657"/>
        <w:gridCol w:w="630"/>
        <w:gridCol w:w="1800"/>
      </w:tblGrid>
      <w:tr w:rsidR="00A53BFA" w:rsidRPr="00555EDF" w:rsidTr="00A11C9F">
        <w:trPr>
          <w:trHeight w:val="317"/>
        </w:trPr>
        <w:tc>
          <w:tcPr>
            <w:tcW w:w="6628" w:type="dxa"/>
            <w:vMerge w:val="restart"/>
            <w:tcBorders>
              <w:top w:val="single" w:sz="4" w:space="0" w:color="auto"/>
            </w:tcBorders>
            <w:shd w:val="clear" w:color="auto" w:fill="auto"/>
            <w:vAlign w:val="center"/>
          </w:tcPr>
          <w:p w:rsidR="00A53BFA" w:rsidRPr="00555EDF" w:rsidRDefault="00A53BFA" w:rsidP="00A53BFA">
            <w:pPr>
              <w:spacing w:after="120" w:line="240" w:lineRule="auto"/>
              <w:rPr>
                <w:rFonts w:ascii="Calibri" w:hAnsi="Calibri" w:cs="Calibri"/>
                <w:noProof/>
                <w:sz w:val="24"/>
                <w:szCs w:val="24"/>
                <w:lang w:eastAsia="en-US"/>
              </w:rPr>
            </w:pPr>
          </w:p>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2.Verificarea conditiilor  de eligibilitate.</w:t>
            </w:r>
          </w:p>
        </w:tc>
        <w:tc>
          <w:tcPr>
            <w:tcW w:w="3087" w:type="dxa"/>
            <w:gridSpan w:val="3"/>
            <w:tcBorders>
              <w:top w:val="single" w:sz="4" w:space="0" w:color="auto"/>
            </w:tcBorders>
            <w:shd w:val="clear" w:color="auto" w:fill="auto"/>
            <w:vAlign w:val="center"/>
          </w:tcPr>
          <w:p w:rsidR="00A53BFA" w:rsidRPr="00555EDF" w:rsidRDefault="00A53BFA" w:rsidP="00A53BFA">
            <w:pPr>
              <w:spacing w:after="120" w:line="240" w:lineRule="auto"/>
              <w:rPr>
                <w:rFonts w:ascii="Calibri" w:hAnsi="Calibri" w:cs="Calibri"/>
                <w:bCs/>
                <w:noProof/>
                <w:sz w:val="24"/>
                <w:szCs w:val="24"/>
                <w:lang w:eastAsia="en-US"/>
              </w:rPr>
            </w:pPr>
            <w:r w:rsidRPr="00555EDF">
              <w:rPr>
                <w:rFonts w:ascii="Calibri" w:hAnsi="Calibri" w:cs="Calibri"/>
                <w:noProof/>
                <w:sz w:val="24"/>
                <w:szCs w:val="24"/>
                <w:lang w:eastAsia="en-US"/>
              </w:rPr>
              <w:t>Verificare efectuată</w:t>
            </w:r>
          </w:p>
        </w:tc>
      </w:tr>
      <w:tr w:rsidR="00A53BFA" w:rsidRPr="00555EDF" w:rsidTr="00A11C9F">
        <w:trPr>
          <w:trHeight w:val="1020"/>
        </w:trPr>
        <w:tc>
          <w:tcPr>
            <w:tcW w:w="6628" w:type="dxa"/>
            <w:vMerge/>
            <w:shd w:val="clear" w:color="auto" w:fill="auto"/>
            <w:vAlign w:val="center"/>
          </w:tcPr>
          <w:p w:rsidR="00A53BFA" w:rsidRPr="00555EDF" w:rsidRDefault="00A53BFA" w:rsidP="00A53BFA">
            <w:pPr>
              <w:spacing w:after="120" w:line="240" w:lineRule="auto"/>
              <w:rPr>
                <w:rFonts w:ascii="Calibri" w:hAnsi="Calibri" w:cs="Calibri"/>
                <w:noProof/>
                <w:sz w:val="24"/>
                <w:szCs w:val="24"/>
                <w:lang w:eastAsia="en-US"/>
              </w:rPr>
            </w:pPr>
          </w:p>
        </w:tc>
        <w:tc>
          <w:tcPr>
            <w:tcW w:w="657" w:type="dxa"/>
            <w:shd w:val="clear" w:color="auto" w:fill="auto"/>
            <w:vAlign w:val="center"/>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DA</w:t>
            </w:r>
          </w:p>
        </w:tc>
        <w:tc>
          <w:tcPr>
            <w:tcW w:w="630" w:type="dxa"/>
            <w:shd w:val="clear" w:color="auto" w:fill="auto"/>
            <w:vAlign w:val="center"/>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NU</w:t>
            </w:r>
          </w:p>
        </w:tc>
        <w:tc>
          <w:tcPr>
            <w:tcW w:w="1800" w:type="dxa"/>
            <w:shd w:val="clear" w:color="auto" w:fill="auto"/>
            <w:vAlign w:val="center"/>
          </w:tcPr>
          <w:p w:rsidR="00A53BFA" w:rsidRPr="00555EDF" w:rsidRDefault="00A53BFA" w:rsidP="00A53BFA">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55EDF">
              <w:rPr>
                <w:rFonts w:ascii="Calibri" w:eastAsia="Calibri" w:hAnsi="Calibri" w:cs="Calibri"/>
                <w:b/>
                <w:bCs/>
                <w:noProof/>
                <w:sz w:val="24"/>
                <w:szCs w:val="24"/>
                <w:lang w:eastAsia="fr-FR"/>
              </w:rPr>
              <w:t>Solicitare informatii suplimentare</w:t>
            </w:r>
          </w:p>
        </w:tc>
      </w:tr>
      <w:tr w:rsidR="00A11C9F" w:rsidRPr="00555EDF" w:rsidTr="003A4CEA">
        <w:trPr>
          <w:trHeight w:val="521"/>
        </w:trPr>
        <w:tc>
          <w:tcPr>
            <w:tcW w:w="6628" w:type="dxa"/>
            <w:shd w:val="clear" w:color="auto" w:fill="F7CAAC" w:themeFill="accent2" w:themeFillTint="66"/>
          </w:tcPr>
          <w:p w:rsidR="00A11C9F" w:rsidRPr="00555EDF" w:rsidRDefault="00A11C9F" w:rsidP="00A11C9F">
            <w:pPr>
              <w:tabs>
                <w:tab w:val="left" w:pos="270"/>
                <w:tab w:val="left" w:pos="450"/>
                <w:tab w:val="left" w:pos="63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bCs/>
                <w:noProof/>
                <w:sz w:val="24"/>
                <w:szCs w:val="24"/>
                <w:lang w:eastAsia="en-US"/>
              </w:rPr>
              <w:t>EG1 –</w:t>
            </w:r>
            <w:r w:rsidRPr="00555EDF">
              <w:rPr>
                <w:rFonts w:ascii="Calibri" w:eastAsia="Calibri" w:hAnsi="Calibri" w:cs="Calibri"/>
                <w:b/>
                <w:bCs/>
                <w:noProof/>
                <w:sz w:val="24"/>
                <w:szCs w:val="24"/>
                <w:lang w:eastAsia="fr-FR"/>
              </w:rPr>
              <w:t>Solicitantul trebuie săse încadreze în categoria beneficiarilor eligibili:</w:t>
            </w:r>
          </w:p>
        </w:tc>
        <w:tc>
          <w:tcPr>
            <w:tcW w:w="657" w:type="dxa"/>
            <w:shd w:val="clear" w:color="auto" w:fill="F7CAAC" w:themeFill="accent2" w:themeFillTint="66"/>
          </w:tcPr>
          <w:p w:rsidR="00A11C9F" w:rsidRPr="00555EDF" w:rsidRDefault="00A11C9F" w:rsidP="00A11C9F">
            <w:pPr>
              <w:spacing w:after="200" w:line="276" w:lineRule="auto"/>
              <w:rPr>
                <w:rFonts w:ascii="Calibri" w:eastAsia="Calibri" w:hAnsi="Calibri" w:cs="Calibri"/>
                <w:noProof/>
                <w:sz w:val="24"/>
                <w:szCs w:val="24"/>
                <w:lang w:eastAsia="en-US"/>
              </w:rPr>
            </w:pPr>
            <w:r w:rsidRPr="004954F8">
              <w:rPr>
                <w:sz w:val="24"/>
                <w:szCs w:val="24"/>
              </w:rPr>
              <w:sym w:font="Wingdings" w:char="F06F"/>
            </w:r>
          </w:p>
        </w:tc>
        <w:tc>
          <w:tcPr>
            <w:tcW w:w="630" w:type="dxa"/>
            <w:shd w:val="clear" w:color="auto" w:fill="F7CAAC" w:themeFill="accent2" w:themeFillTint="66"/>
          </w:tcPr>
          <w:p w:rsidR="00A11C9F" w:rsidRPr="00555EDF" w:rsidRDefault="00A11C9F" w:rsidP="00A11C9F">
            <w:pPr>
              <w:spacing w:after="200" w:line="276" w:lineRule="auto"/>
              <w:rPr>
                <w:rFonts w:ascii="Calibri" w:eastAsia="Calibri" w:hAnsi="Calibri" w:cs="Calibri"/>
                <w:noProof/>
                <w:sz w:val="24"/>
                <w:szCs w:val="24"/>
                <w:lang w:eastAsia="en-US"/>
              </w:rPr>
            </w:pPr>
            <w:r w:rsidRPr="004954F8">
              <w:rPr>
                <w:sz w:val="24"/>
                <w:szCs w:val="24"/>
              </w:rPr>
              <w:sym w:font="Wingdings" w:char="F06F"/>
            </w:r>
          </w:p>
        </w:tc>
        <w:tc>
          <w:tcPr>
            <w:tcW w:w="1800" w:type="dxa"/>
            <w:vMerge w:val="restart"/>
            <w:shd w:val="clear" w:color="auto" w:fill="F7CAAC" w:themeFill="accent2" w:themeFillTint="66"/>
          </w:tcPr>
          <w:p w:rsidR="00A11C9F" w:rsidRPr="00555EDF" w:rsidRDefault="00A11C9F" w:rsidP="00A11C9F">
            <w:pPr>
              <w:spacing w:after="200" w:line="276" w:lineRule="auto"/>
              <w:jc w:val="center"/>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sym w:font="Wingdings" w:char="F06F"/>
            </w:r>
          </w:p>
        </w:tc>
      </w:tr>
      <w:tr w:rsidR="00A11C9F" w:rsidRPr="00555EDF" w:rsidTr="00A11C9F">
        <w:trPr>
          <w:trHeight w:val="260"/>
        </w:trPr>
        <w:tc>
          <w:tcPr>
            <w:tcW w:w="6628" w:type="dxa"/>
            <w:shd w:val="clear" w:color="auto" w:fill="auto"/>
          </w:tcPr>
          <w:p w:rsidR="00A11C9F" w:rsidRPr="00555EDF" w:rsidDel="009E78C3" w:rsidRDefault="00A11C9F" w:rsidP="00A11C9F">
            <w:pPr>
              <w:spacing w:after="0" w:line="240" w:lineRule="auto"/>
              <w:ind w:left="-27"/>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Persoană fizică autorizată</w:t>
            </w:r>
            <w:r w:rsidRPr="00555EDF">
              <w:rPr>
                <w:rFonts w:ascii="Calibri" w:eastAsia="Calibri" w:hAnsi="Calibri" w:cs="Calibri"/>
                <w:noProof/>
                <w:sz w:val="24"/>
                <w:szCs w:val="24"/>
                <w:lang w:eastAsia="en-US"/>
              </w:rPr>
              <w:t xml:space="preserve"> (OUG nr. 44/2008)</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224"/>
        </w:trPr>
        <w:tc>
          <w:tcPr>
            <w:tcW w:w="6628" w:type="dxa"/>
            <w:shd w:val="clear" w:color="auto" w:fill="auto"/>
          </w:tcPr>
          <w:p w:rsidR="00A11C9F" w:rsidRPr="00555EDF" w:rsidDel="009E78C3" w:rsidRDefault="00A11C9F" w:rsidP="00A11C9F">
            <w:pPr>
              <w:spacing w:after="0" w:line="240" w:lineRule="auto"/>
              <w:ind w:left="-27"/>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Intreprindere individuală</w:t>
            </w:r>
            <w:r w:rsidRPr="00555EDF">
              <w:rPr>
                <w:rFonts w:ascii="Calibri" w:eastAsia="Calibri" w:hAnsi="Calibri" w:cs="Calibri"/>
                <w:noProof/>
                <w:sz w:val="24"/>
                <w:szCs w:val="24"/>
                <w:lang w:eastAsia="en-US"/>
              </w:rPr>
              <w:t xml:space="preserve"> (OUG nr. 44/ 2008) </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77"/>
        </w:trPr>
        <w:tc>
          <w:tcPr>
            <w:tcW w:w="6628" w:type="dxa"/>
            <w:shd w:val="clear" w:color="auto" w:fill="auto"/>
          </w:tcPr>
          <w:p w:rsidR="00A11C9F" w:rsidRPr="00555EDF" w:rsidDel="009E78C3" w:rsidRDefault="00A11C9F" w:rsidP="00A11C9F">
            <w:pPr>
              <w:spacing w:after="0" w:line="240" w:lineRule="auto"/>
              <w:ind w:left="-27"/>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Intreprindere familială</w:t>
            </w:r>
            <w:r w:rsidRPr="00555EDF">
              <w:rPr>
                <w:rFonts w:ascii="Calibri" w:eastAsia="Calibri" w:hAnsi="Calibri" w:cs="Calibri"/>
                <w:noProof/>
                <w:sz w:val="24"/>
                <w:szCs w:val="24"/>
                <w:lang w:eastAsia="en-US"/>
              </w:rPr>
              <w:t xml:space="preserve"> (OUG NR. 44/2008) </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620"/>
        </w:trPr>
        <w:tc>
          <w:tcPr>
            <w:tcW w:w="6628" w:type="dxa"/>
            <w:shd w:val="clear" w:color="auto" w:fill="auto"/>
          </w:tcPr>
          <w:p w:rsidR="00A11C9F" w:rsidRPr="00555EDF" w:rsidDel="009E78C3" w:rsidRDefault="00A11C9F" w:rsidP="00A11C9F">
            <w:pPr>
              <w:spacing w:after="0" w:line="240" w:lineRule="auto"/>
              <w:ind w:left="-27"/>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în nume colectiv</w:t>
            </w:r>
            <w:r w:rsidRPr="00555EDF">
              <w:rPr>
                <w:rFonts w:ascii="Calibri" w:eastAsia="Calibri" w:hAnsi="Calibri" w:cs="Calibri"/>
                <w:noProof/>
                <w:sz w:val="24"/>
                <w:szCs w:val="24"/>
                <w:lang w:eastAsia="en-US"/>
              </w:rPr>
              <w:t xml:space="preserve"> – SNC (</w:t>
            </w:r>
            <w:r w:rsidRPr="00555EDF">
              <w:rPr>
                <w:rFonts w:ascii="Calibri" w:eastAsia="Calibri" w:hAnsi="Calibri" w:cs="Calibri"/>
                <w:i/>
                <w:noProof/>
                <w:sz w:val="24"/>
                <w:szCs w:val="24"/>
                <w:lang w:eastAsia="en-US"/>
              </w:rPr>
              <w:t xml:space="preserve">înfiinţată în baza Legii nr. </w:t>
            </w:r>
            <w:r w:rsidRPr="00555EDF">
              <w:rPr>
                <w:rFonts w:ascii="Calibri" w:eastAsia="Calibri" w:hAnsi="Calibri" w:cs="Calibri"/>
                <w:noProof/>
                <w:sz w:val="24"/>
                <w:szCs w:val="24"/>
                <w:lang w:eastAsia="en-US"/>
              </w:rPr>
              <w:t>31/1990</w:t>
            </w:r>
            <w:r w:rsidRPr="00555EDF">
              <w:rPr>
                <w:rFonts w:ascii="Calibri" w:eastAsia="Calibri" w:hAnsi="Calibri" w:cs="Calibri"/>
                <w:i/>
                <w:noProof/>
                <w:sz w:val="24"/>
                <w:szCs w:val="24"/>
                <w:lang w:eastAsia="en-US"/>
              </w:rPr>
              <w:t>, cu modificările și completările ulterioare</w:t>
            </w:r>
            <w:r w:rsidRPr="00555EDF">
              <w:rPr>
                <w:rFonts w:ascii="Calibri" w:eastAsia="Calibri" w:hAnsi="Calibri" w:cs="Calibri"/>
                <w:noProof/>
                <w:sz w:val="24"/>
                <w:szCs w:val="24"/>
                <w:lang w:eastAsia="en-US"/>
              </w:rPr>
              <w:t>)</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440"/>
        </w:trPr>
        <w:tc>
          <w:tcPr>
            <w:tcW w:w="6628" w:type="dxa"/>
            <w:shd w:val="clear" w:color="auto" w:fill="auto"/>
          </w:tcPr>
          <w:p w:rsidR="00A11C9F" w:rsidRPr="00555EDF" w:rsidDel="009E78C3" w:rsidRDefault="00A11C9F" w:rsidP="00A11C9F">
            <w:pPr>
              <w:tabs>
                <w:tab w:val="left" w:pos="270"/>
                <w:tab w:val="left" w:pos="450"/>
                <w:tab w:val="left" w:pos="630"/>
              </w:tabs>
              <w:spacing w:after="0" w:line="240" w:lineRule="auto"/>
              <w:ind w:left="-27"/>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în comandită simplă</w:t>
            </w:r>
            <w:r w:rsidRPr="00555EDF">
              <w:rPr>
                <w:rFonts w:ascii="Calibri" w:eastAsia="Calibri" w:hAnsi="Calibri" w:cs="Calibri"/>
                <w:noProof/>
                <w:sz w:val="24"/>
                <w:szCs w:val="24"/>
                <w:lang w:eastAsia="en-US"/>
              </w:rPr>
              <w:t xml:space="preserve"> – SCS (</w:t>
            </w:r>
            <w:r w:rsidRPr="00555EDF">
              <w:rPr>
                <w:rFonts w:ascii="Calibri" w:eastAsia="Calibri" w:hAnsi="Calibri" w:cs="Calibri"/>
                <w:i/>
                <w:noProof/>
                <w:sz w:val="24"/>
                <w:szCs w:val="24"/>
                <w:lang w:eastAsia="en-US"/>
              </w:rPr>
              <w:t xml:space="preserve">înfiinţată în baza Legii nr. </w:t>
            </w:r>
            <w:r w:rsidRPr="00555EDF">
              <w:rPr>
                <w:rFonts w:ascii="Calibri" w:eastAsia="Calibri" w:hAnsi="Calibri" w:cs="Calibri"/>
                <w:noProof/>
                <w:sz w:val="24"/>
                <w:szCs w:val="24"/>
                <w:lang w:eastAsia="en-US"/>
              </w:rPr>
              <w:t>31/ 1990</w:t>
            </w:r>
            <w:r w:rsidRPr="00555EDF">
              <w:rPr>
                <w:rFonts w:ascii="Calibri" w:eastAsia="Calibri" w:hAnsi="Calibri" w:cs="Calibri"/>
                <w:i/>
                <w:noProof/>
                <w:sz w:val="24"/>
                <w:szCs w:val="24"/>
                <w:lang w:eastAsia="en-US"/>
              </w:rPr>
              <w:t>, cu modificările şi completările ulterioare</w:t>
            </w:r>
            <w:r w:rsidRPr="00555EDF">
              <w:rPr>
                <w:rFonts w:ascii="Calibri" w:eastAsia="Calibri" w:hAnsi="Calibri" w:cs="Calibri"/>
                <w:noProof/>
                <w:sz w:val="24"/>
                <w:szCs w:val="24"/>
                <w:lang w:eastAsia="en-US"/>
              </w:rPr>
              <w:t>)</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E231A0">
        <w:trPr>
          <w:trHeight w:val="624"/>
        </w:trPr>
        <w:tc>
          <w:tcPr>
            <w:tcW w:w="6628" w:type="dxa"/>
            <w:shd w:val="clear" w:color="auto" w:fill="auto"/>
          </w:tcPr>
          <w:p w:rsidR="00A11C9F" w:rsidRPr="00555EDF" w:rsidDel="009E78C3" w:rsidRDefault="00A11C9F" w:rsidP="00A11C9F">
            <w:pPr>
              <w:tabs>
                <w:tab w:val="left" w:pos="270"/>
                <w:tab w:val="left" w:pos="450"/>
                <w:tab w:val="left" w:pos="630"/>
              </w:tabs>
              <w:spacing w:after="0" w:line="240" w:lineRule="auto"/>
              <w:ind w:left="-27"/>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pe acţiuni</w:t>
            </w:r>
            <w:r w:rsidRPr="00555EDF">
              <w:rPr>
                <w:rFonts w:ascii="Calibri" w:eastAsia="Calibri" w:hAnsi="Calibri" w:cs="Calibri"/>
                <w:noProof/>
                <w:sz w:val="24"/>
                <w:szCs w:val="24"/>
                <w:lang w:eastAsia="en-US"/>
              </w:rPr>
              <w:t xml:space="preserve"> – SA (</w:t>
            </w:r>
            <w:r w:rsidRPr="00555EDF">
              <w:rPr>
                <w:rFonts w:ascii="Calibri" w:eastAsia="Calibri" w:hAnsi="Calibri" w:cs="Calibri"/>
                <w:i/>
                <w:noProof/>
                <w:sz w:val="24"/>
                <w:szCs w:val="24"/>
                <w:lang w:eastAsia="en-US"/>
              </w:rPr>
              <w:t xml:space="preserve">înfiinţată în baza Legii nr. </w:t>
            </w:r>
            <w:r w:rsidRPr="00555EDF">
              <w:rPr>
                <w:rFonts w:ascii="Calibri" w:eastAsia="Calibri" w:hAnsi="Calibri" w:cs="Calibri"/>
                <w:noProof/>
                <w:sz w:val="24"/>
                <w:szCs w:val="24"/>
                <w:lang w:eastAsia="en-US"/>
              </w:rPr>
              <w:t>31/ 1990</w:t>
            </w:r>
            <w:r w:rsidRPr="00555EDF">
              <w:rPr>
                <w:rFonts w:ascii="Calibri" w:eastAsia="Calibri" w:hAnsi="Calibri" w:cs="Calibri"/>
                <w:i/>
                <w:noProof/>
                <w:sz w:val="24"/>
                <w:szCs w:val="24"/>
                <w:lang w:eastAsia="en-US"/>
              </w:rPr>
              <w:t>, cu modificarile şi completările ulterioare</w:t>
            </w:r>
            <w:r w:rsidRPr="00555EDF">
              <w:rPr>
                <w:rFonts w:ascii="Calibri" w:eastAsia="Calibri" w:hAnsi="Calibri" w:cs="Calibri"/>
                <w:noProof/>
                <w:sz w:val="24"/>
                <w:szCs w:val="24"/>
                <w:lang w:eastAsia="en-US"/>
              </w:rPr>
              <w:t>)</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566"/>
        </w:trPr>
        <w:tc>
          <w:tcPr>
            <w:tcW w:w="6628" w:type="dxa"/>
            <w:shd w:val="clear" w:color="auto" w:fill="auto"/>
          </w:tcPr>
          <w:p w:rsidR="00A11C9F" w:rsidRPr="00555EDF" w:rsidDel="009E78C3" w:rsidRDefault="00A11C9F" w:rsidP="00A11C9F">
            <w:pPr>
              <w:tabs>
                <w:tab w:val="left" w:pos="270"/>
                <w:tab w:val="left" w:pos="450"/>
                <w:tab w:val="left" w:pos="630"/>
              </w:tabs>
              <w:spacing w:after="0" w:line="240" w:lineRule="auto"/>
              <w:ind w:left="-27"/>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în comandită pe acţiuni</w:t>
            </w:r>
            <w:r w:rsidRPr="00555EDF">
              <w:rPr>
                <w:rFonts w:ascii="Calibri" w:eastAsia="Calibri" w:hAnsi="Calibri" w:cs="Calibri"/>
                <w:noProof/>
                <w:sz w:val="24"/>
                <w:szCs w:val="24"/>
                <w:lang w:eastAsia="en-US"/>
              </w:rPr>
              <w:t xml:space="preserve"> – SCA (</w:t>
            </w:r>
            <w:r w:rsidRPr="00555EDF">
              <w:rPr>
                <w:rFonts w:ascii="Calibri" w:eastAsia="Calibri" w:hAnsi="Calibri" w:cs="Calibri"/>
                <w:i/>
                <w:noProof/>
                <w:sz w:val="24"/>
                <w:szCs w:val="24"/>
                <w:lang w:eastAsia="en-US"/>
              </w:rPr>
              <w:t xml:space="preserve">înfiinţată în baza Legii nr. </w:t>
            </w:r>
            <w:r w:rsidRPr="00555EDF">
              <w:rPr>
                <w:rFonts w:ascii="Calibri" w:eastAsia="Calibri" w:hAnsi="Calibri" w:cs="Calibri"/>
                <w:noProof/>
                <w:sz w:val="24"/>
                <w:szCs w:val="24"/>
                <w:lang w:eastAsia="en-US"/>
              </w:rPr>
              <w:t>31/ 1990</w:t>
            </w:r>
            <w:r w:rsidRPr="00555EDF">
              <w:rPr>
                <w:rFonts w:ascii="Calibri" w:eastAsia="Calibri" w:hAnsi="Calibri" w:cs="Calibri"/>
                <w:i/>
                <w:noProof/>
                <w:sz w:val="24"/>
                <w:szCs w:val="24"/>
                <w:lang w:eastAsia="en-US"/>
              </w:rPr>
              <w:t>, cu modificările şi completările ulterioare</w:t>
            </w:r>
            <w:r w:rsidRPr="00555EDF">
              <w:rPr>
                <w:rFonts w:ascii="Calibri" w:eastAsia="Calibri" w:hAnsi="Calibri" w:cs="Calibri"/>
                <w:noProof/>
                <w:sz w:val="24"/>
                <w:szCs w:val="24"/>
                <w:lang w:eastAsia="en-US"/>
              </w:rPr>
              <w:t>)</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503"/>
        </w:trPr>
        <w:tc>
          <w:tcPr>
            <w:tcW w:w="6628" w:type="dxa"/>
            <w:shd w:val="clear" w:color="auto" w:fill="auto"/>
          </w:tcPr>
          <w:p w:rsidR="00A11C9F" w:rsidRPr="00555EDF" w:rsidDel="009E78C3" w:rsidRDefault="00A11C9F" w:rsidP="00A11C9F">
            <w:pPr>
              <w:tabs>
                <w:tab w:val="left" w:pos="270"/>
                <w:tab w:val="left" w:pos="450"/>
                <w:tab w:val="left" w:pos="630"/>
              </w:tabs>
              <w:spacing w:after="0" w:line="240" w:lineRule="auto"/>
              <w:ind w:left="-27"/>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cu răspundere limitată</w:t>
            </w:r>
            <w:r w:rsidRPr="00555EDF">
              <w:rPr>
                <w:rFonts w:ascii="Calibri" w:eastAsia="Calibri" w:hAnsi="Calibri" w:cs="Calibri"/>
                <w:noProof/>
                <w:sz w:val="24"/>
                <w:szCs w:val="24"/>
                <w:lang w:eastAsia="en-US"/>
              </w:rPr>
              <w:t xml:space="preserve"> – SRL (</w:t>
            </w:r>
            <w:r w:rsidRPr="00555EDF">
              <w:rPr>
                <w:rFonts w:ascii="Calibri" w:eastAsia="Calibri" w:hAnsi="Calibri" w:cs="Calibri"/>
                <w:i/>
                <w:noProof/>
                <w:sz w:val="24"/>
                <w:szCs w:val="24"/>
                <w:lang w:eastAsia="en-US"/>
              </w:rPr>
              <w:t xml:space="preserve">înfiinţată în baza Legii nr. </w:t>
            </w:r>
            <w:r w:rsidRPr="00555EDF">
              <w:rPr>
                <w:rFonts w:ascii="Calibri" w:eastAsia="Calibri" w:hAnsi="Calibri" w:cs="Calibri"/>
                <w:noProof/>
                <w:sz w:val="24"/>
                <w:szCs w:val="24"/>
                <w:lang w:eastAsia="en-US"/>
              </w:rPr>
              <w:t>31/ 1990</w:t>
            </w:r>
            <w:r w:rsidRPr="00555EDF">
              <w:rPr>
                <w:rFonts w:ascii="Calibri" w:eastAsia="Calibri" w:hAnsi="Calibri" w:cs="Calibri"/>
                <w:i/>
                <w:noProof/>
                <w:sz w:val="24"/>
                <w:szCs w:val="24"/>
                <w:lang w:eastAsia="en-US"/>
              </w:rPr>
              <w:t>, cu modificările şi completările ulterioare</w:t>
            </w:r>
            <w:r w:rsidRPr="00555EDF">
              <w:rPr>
                <w:rFonts w:ascii="Calibri" w:eastAsia="Calibri" w:hAnsi="Calibri" w:cs="Calibri"/>
                <w:noProof/>
                <w:sz w:val="24"/>
                <w:szCs w:val="24"/>
                <w:lang w:eastAsia="en-US"/>
              </w:rPr>
              <w:t>)</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548"/>
        </w:trPr>
        <w:tc>
          <w:tcPr>
            <w:tcW w:w="6628" w:type="dxa"/>
            <w:shd w:val="clear" w:color="auto" w:fill="auto"/>
          </w:tcPr>
          <w:p w:rsidR="00A11C9F" w:rsidRPr="00555EDF" w:rsidDel="009E78C3" w:rsidRDefault="00A11C9F" w:rsidP="00A11C9F">
            <w:pPr>
              <w:tabs>
                <w:tab w:val="left" w:pos="270"/>
                <w:tab w:val="left" w:pos="450"/>
                <w:tab w:val="left" w:pos="630"/>
              </w:tabs>
              <w:spacing w:after="0" w:line="240" w:lineRule="auto"/>
              <w:ind w:left="-27"/>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comercială cu capital privat</w:t>
            </w:r>
            <w:r w:rsidRPr="00555EDF">
              <w:rPr>
                <w:rFonts w:ascii="Calibri" w:eastAsia="Calibri" w:hAnsi="Calibri" w:cs="Calibri"/>
                <w:noProof/>
                <w:sz w:val="24"/>
                <w:szCs w:val="24"/>
                <w:lang w:eastAsia="en-US"/>
              </w:rPr>
              <w:t xml:space="preserve"> (</w:t>
            </w:r>
            <w:r w:rsidRPr="00555EDF">
              <w:rPr>
                <w:rFonts w:ascii="Calibri" w:eastAsia="Calibri" w:hAnsi="Calibri" w:cs="Calibri"/>
                <w:i/>
                <w:noProof/>
                <w:sz w:val="24"/>
                <w:szCs w:val="24"/>
                <w:lang w:eastAsia="en-US"/>
              </w:rPr>
              <w:t xml:space="preserve">înfiinţată în baza Legii nr. </w:t>
            </w:r>
            <w:r w:rsidRPr="00555EDF">
              <w:rPr>
                <w:rFonts w:ascii="Calibri" w:eastAsia="Calibri" w:hAnsi="Calibri" w:cs="Calibri"/>
                <w:noProof/>
                <w:sz w:val="24"/>
                <w:szCs w:val="24"/>
                <w:lang w:eastAsia="en-US"/>
              </w:rPr>
              <w:t>15/ 1990</w:t>
            </w:r>
            <w:r w:rsidRPr="00555EDF">
              <w:rPr>
                <w:rFonts w:ascii="Calibri" w:eastAsia="Calibri" w:hAnsi="Calibri" w:cs="Calibri"/>
                <w:i/>
                <w:noProof/>
                <w:sz w:val="24"/>
                <w:szCs w:val="24"/>
                <w:lang w:eastAsia="en-US"/>
              </w:rPr>
              <w:t>, cu modificarile şi completările ulterioare</w:t>
            </w:r>
            <w:r w:rsidRPr="00555EDF">
              <w:rPr>
                <w:rFonts w:ascii="Calibri" w:eastAsia="Calibri" w:hAnsi="Calibri" w:cs="Calibri"/>
                <w:noProof/>
                <w:sz w:val="24"/>
                <w:szCs w:val="24"/>
                <w:lang w:eastAsia="en-US"/>
              </w:rPr>
              <w:t>)</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A11C9F">
        <w:trPr>
          <w:trHeight w:val="575"/>
        </w:trPr>
        <w:tc>
          <w:tcPr>
            <w:tcW w:w="6628" w:type="dxa"/>
            <w:shd w:val="clear" w:color="auto" w:fill="auto"/>
          </w:tcPr>
          <w:p w:rsidR="00A11C9F" w:rsidRPr="00555EDF" w:rsidDel="009E78C3" w:rsidRDefault="00A11C9F" w:rsidP="00A11C9F">
            <w:pPr>
              <w:tabs>
                <w:tab w:val="left" w:pos="270"/>
                <w:tab w:val="left" w:pos="450"/>
                <w:tab w:val="left" w:pos="630"/>
              </w:tabs>
              <w:spacing w:after="0" w:line="240" w:lineRule="auto"/>
              <w:ind w:left="-27"/>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agricolă</w:t>
            </w:r>
            <w:r w:rsidRPr="00555EDF">
              <w:rPr>
                <w:rFonts w:ascii="Calibri" w:eastAsia="Calibri" w:hAnsi="Calibri" w:cs="Calibri"/>
                <w:noProof/>
                <w:sz w:val="24"/>
                <w:szCs w:val="24"/>
                <w:lang w:eastAsia="en-US"/>
              </w:rPr>
              <w:t xml:space="preserve"> (</w:t>
            </w:r>
            <w:r w:rsidRPr="00555EDF">
              <w:rPr>
                <w:rFonts w:ascii="Calibri" w:eastAsia="Calibri" w:hAnsi="Calibri" w:cs="Calibri"/>
                <w:i/>
                <w:noProof/>
                <w:sz w:val="24"/>
                <w:szCs w:val="24"/>
                <w:lang w:eastAsia="en-US"/>
              </w:rPr>
              <w:t xml:space="preserve">înfiinţată în baza Legii nr. </w:t>
            </w:r>
            <w:r w:rsidRPr="00555EDF">
              <w:rPr>
                <w:rFonts w:ascii="Calibri" w:eastAsia="Calibri" w:hAnsi="Calibri" w:cs="Calibri"/>
                <w:noProof/>
                <w:sz w:val="24"/>
                <w:szCs w:val="24"/>
                <w:lang w:eastAsia="en-US"/>
              </w:rPr>
              <w:t xml:space="preserve">36/1991) cu modificările şi completările ulterioare </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E231A0">
        <w:trPr>
          <w:trHeight w:val="1192"/>
        </w:trPr>
        <w:tc>
          <w:tcPr>
            <w:tcW w:w="6628" w:type="dxa"/>
            <w:shd w:val="clear" w:color="auto" w:fill="auto"/>
          </w:tcPr>
          <w:p w:rsidR="00A11C9F" w:rsidRPr="00555EDF" w:rsidDel="009E78C3" w:rsidRDefault="00A11C9F" w:rsidP="00A11C9F">
            <w:pPr>
              <w:tabs>
                <w:tab w:val="left" w:pos="270"/>
                <w:tab w:val="left" w:pos="450"/>
                <w:tab w:val="left" w:pos="630"/>
              </w:tabs>
              <w:spacing w:after="0" w:line="240" w:lineRule="auto"/>
              <w:ind w:left="-27"/>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Societate cooperativă de gradul 1</w:t>
            </w:r>
            <w:r w:rsidRPr="00555EDF">
              <w:rPr>
                <w:rFonts w:ascii="Calibri" w:eastAsia="Calibri" w:hAnsi="Calibri" w:cs="Calibri"/>
                <w:noProof/>
                <w:sz w:val="24"/>
                <w:szCs w:val="24"/>
                <w:lang w:eastAsia="en-US"/>
              </w:rPr>
              <w:t xml:space="preserve"> înfiinţată în baza Legii nr. 1/2005 privind organizarea şi funcţionarea cooperaţiei, republicată, respectiv </w:t>
            </w:r>
            <w:r w:rsidRPr="00555EDF">
              <w:rPr>
                <w:rFonts w:ascii="Calibri" w:eastAsia="Calibri" w:hAnsi="Calibri" w:cs="Calibri"/>
                <w:b/>
                <w:noProof/>
                <w:sz w:val="24"/>
                <w:szCs w:val="24"/>
                <w:lang w:eastAsia="en-US"/>
              </w:rPr>
              <w:t>societăți cooperative meșteșugărești și societăți cooperative de consum</w:t>
            </w:r>
            <w:r w:rsidRPr="00555EDF">
              <w:rPr>
                <w:rFonts w:ascii="Calibri" w:eastAsia="Calibri" w:hAnsi="Calibri" w:cs="Calibri"/>
                <w:noProof/>
                <w:sz w:val="24"/>
                <w:szCs w:val="24"/>
                <w:lang w:eastAsia="en-US"/>
              </w:rPr>
              <w:t xml:space="preserve"> care au prevăzute în actul </w:t>
            </w:r>
            <w:r w:rsidRPr="00555EDF">
              <w:rPr>
                <w:rFonts w:ascii="Calibri" w:eastAsia="Calibri" w:hAnsi="Calibri" w:cs="Calibri"/>
                <w:noProof/>
                <w:sz w:val="24"/>
                <w:szCs w:val="24"/>
                <w:lang w:eastAsia="en-US"/>
              </w:rPr>
              <w:lastRenderedPageBreak/>
              <w:t>constitutiv ca obiect desfășurarea de activităţi neagricole;</w:t>
            </w: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lastRenderedPageBreak/>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11C9F" w:rsidRPr="00555EDF" w:rsidTr="00E231A0">
        <w:trPr>
          <w:trHeight w:val="881"/>
        </w:trPr>
        <w:tc>
          <w:tcPr>
            <w:tcW w:w="6628" w:type="dxa"/>
            <w:shd w:val="clear" w:color="auto" w:fill="auto"/>
          </w:tcPr>
          <w:p w:rsidR="00A11C9F" w:rsidRPr="00555EDF" w:rsidRDefault="00A11C9F" w:rsidP="00A11C9F">
            <w:pPr>
              <w:spacing w:after="0" w:line="240" w:lineRule="auto"/>
              <w:ind w:left="-27"/>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lastRenderedPageBreak/>
              <w:t xml:space="preserve">Cooperativă agricolă de grad 1 </w:t>
            </w:r>
            <w:r w:rsidRPr="00555EDF">
              <w:rPr>
                <w:rFonts w:ascii="Calibri" w:eastAsia="Calibri" w:hAnsi="Calibri" w:cs="Calibri"/>
                <w:noProof/>
                <w:sz w:val="24"/>
                <w:szCs w:val="24"/>
                <w:lang w:eastAsia="en-US"/>
              </w:rPr>
              <w:t>înfiinţată în baza Legii cooperației agricole nr. 566/2004, cu modificările și completările ulterioare</w:t>
            </w:r>
          </w:p>
          <w:p w:rsidR="00A11C9F" w:rsidRPr="00555EDF" w:rsidDel="009E78C3" w:rsidRDefault="00A11C9F" w:rsidP="00A11C9F">
            <w:pPr>
              <w:spacing w:after="0" w:line="240" w:lineRule="auto"/>
              <w:ind w:left="-27"/>
              <w:rPr>
                <w:rFonts w:ascii="Calibri" w:eastAsia="Calibri" w:hAnsi="Calibri" w:cs="Calibri"/>
                <w:noProof/>
                <w:sz w:val="24"/>
                <w:szCs w:val="24"/>
                <w:lang w:eastAsia="en-US"/>
              </w:rPr>
            </w:pPr>
          </w:p>
        </w:tc>
        <w:tc>
          <w:tcPr>
            <w:tcW w:w="657"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630" w:type="dxa"/>
            <w:shd w:val="clear" w:color="auto" w:fill="auto"/>
          </w:tcPr>
          <w:p w:rsidR="00A11C9F" w:rsidRPr="00555EDF" w:rsidRDefault="00A11C9F" w:rsidP="00A11C9F">
            <w:pPr>
              <w:spacing w:after="120" w:line="240" w:lineRule="auto"/>
              <w:rPr>
                <w:rFonts w:ascii="Calibri" w:hAnsi="Calibri" w:cs="Calibri"/>
                <w:noProof/>
                <w:sz w:val="24"/>
                <w:szCs w:val="24"/>
                <w:lang w:eastAsia="en-US"/>
              </w:rPr>
            </w:pPr>
            <w:r w:rsidRPr="004954F8">
              <w:rPr>
                <w:sz w:val="24"/>
                <w:szCs w:val="24"/>
              </w:rPr>
              <w:sym w:font="Wingdings" w:char="F06F"/>
            </w:r>
          </w:p>
        </w:tc>
        <w:tc>
          <w:tcPr>
            <w:tcW w:w="1800" w:type="dxa"/>
            <w:vMerge/>
            <w:shd w:val="clear" w:color="auto" w:fill="auto"/>
          </w:tcPr>
          <w:p w:rsidR="00A11C9F" w:rsidRPr="00555EDF" w:rsidRDefault="00A11C9F" w:rsidP="00A11C9F">
            <w:pPr>
              <w:spacing w:after="120" w:line="240" w:lineRule="auto"/>
              <w:rPr>
                <w:rFonts w:ascii="Calibri" w:hAnsi="Calibri" w:cs="Calibri"/>
                <w:noProof/>
                <w:sz w:val="24"/>
                <w:szCs w:val="24"/>
                <w:lang w:eastAsia="en-US"/>
              </w:rPr>
            </w:pPr>
          </w:p>
        </w:tc>
      </w:tr>
      <w:tr w:rsidR="00A53BFA" w:rsidRPr="00555EDF" w:rsidTr="00A11C9F">
        <w:trPr>
          <w:trHeight w:val="420"/>
        </w:trPr>
        <w:tc>
          <w:tcPr>
            <w:tcW w:w="6628" w:type="dxa"/>
            <w:shd w:val="clear" w:color="auto" w:fill="auto"/>
          </w:tcPr>
          <w:p w:rsidR="00524B8F" w:rsidRPr="00524B8F" w:rsidRDefault="00524B8F" w:rsidP="00524B8F">
            <w:pPr>
              <w:tabs>
                <w:tab w:val="left" w:pos="125"/>
                <w:tab w:val="left" w:pos="360"/>
              </w:tabs>
              <w:spacing w:after="0"/>
              <w:jc w:val="both"/>
              <w:rPr>
                <w:rFonts w:ascii="Calibri" w:hAnsi="Calibri" w:cs="Calibri"/>
                <w:b/>
                <w:sz w:val="24"/>
                <w:szCs w:val="24"/>
              </w:rPr>
            </w:pPr>
            <w:r w:rsidRPr="00524B8F">
              <w:rPr>
                <w:rFonts w:ascii="Calibri" w:hAnsi="Calibri" w:cs="Calibri"/>
                <w:b/>
                <w:sz w:val="24"/>
                <w:szCs w:val="24"/>
              </w:rPr>
              <w:t>Baza de date a serviciului online RECOM a ONRC</w:t>
            </w:r>
          </w:p>
          <w:p w:rsidR="00A53BFA" w:rsidRPr="00555EDF" w:rsidRDefault="00A53BFA" w:rsidP="00524B8F">
            <w:pPr>
              <w:tabs>
                <w:tab w:val="left" w:pos="-180"/>
                <w:tab w:val="left" w:pos="90"/>
                <w:tab w:val="left" w:pos="125"/>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Doc.2.1</w:t>
            </w:r>
            <w:r w:rsidRPr="00555EDF">
              <w:rPr>
                <w:rFonts w:ascii="Calibri" w:eastAsia="Calibri" w:hAnsi="Calibri" w:cs="Calibri"/>
                <w:noProof/>
                <w:sz w:val="24"/>
                <w:szCs w:val="24"/>
                <w:lang w:eastAsia="en-US"/>
              </w:rPr>
              <w:t xml:space="preserve"> Situatii financiare/ Doc. 2.2. Declaratie </w:t>
            </w:r>
            <w:r w:rsidRPr="00555EDF">
              <w:rPr>
                <w:rFonts w:ascii="Calibri" w:eastAsia="Calibri" w:hAnsi="Calibri" w:cs="Calibri"/>
                <w:b/>
                <w:noProof/>
                <w:sz w:val="24"/>
                <w:szCs w:val="24"/>
                <w:lang w:eastAsia="en-US" w:bidi="en-US"/>
              </w:rPr>
              <w:t>privind veniturile realizate din România - Formularul</w:t>
            </w:r>
            <w:r w:rsidRPr="00555EDF">
              <w:rPr>
                <w:rFonts w:ascii="Calibri" w:eastAsia="Calibri" w:hAnsi="Calibri" w:cs="Calibri"/>
                <w:noProof/>
                <w:sz w:val="24"/>
                <w:szCs w:val="24"/>
                <w:lang w:eastAsia="en-US"/>
              </w:rPr>
              <w:t xml:space="preserve"> 200/ Doc 2.3. </w:t>
            </w:r>
            <w:r w:rsidRPr="00555EDF">
              <w:rPr>
                <w:rFonts w:ascii="Calibri" w:eastAsia="Calibri" w:hAnsi="Calibri" w:cs="Calibri"/>
                <w:b/>
                <w:noProof/>
                <w:sz w:val="24"/>
                <w:szCs w:val="24"/>
                <w:lang w:eastAsia="en-US"/>
              </w:rPr>
              <w:t>Declaratieprivind veniturile din activitati agricole -</w:t>
            </w:r>
            <w:r w:rsidRPr="00555EDF">
              <w:rPr>
                <w:rFonts w:ascii="Calibri" w:eastAsia="Calibri" w:hAnsi="Calibri" w:cs="Calibri"/>
                <w:b/>
                <w:noProof/>
                <w:sz w:val="24"/>
                <w:szCs w:val="24"/>
                <w:lang w:eastAsia="en-US" w:bidi="en-US"/>
              </w:rPr>
              <w:t>Formularul</w:t>
            </w:r>
            <w:r w:rsidRPr="00555EDF">
              <w:rPr>
                <w:rFonts w:ascii="Calibri" w:eastAsia="Calibri" w:hAnsi="Calibri" w:cs="Calibri"/>
                <w:noProof/>
                <w:sz w:val="24"/>
                <w:szCs w:val="24"/>
                <w:lang w:eastAsia="en-US"/>
              </w:rPr>
              <w:t xml:space="preserve"> 221</w:t>
            </w:r>
            <w:r w:rsidRPr="00555EDF">
              <w:rPr>
                <w:rFonts w:ascii="Calibri" w:eastAsia="Calibri" w:hAnsi="Calibri" w:cs="Calibri"/>
                <w:b/>
                <w:noProof/>
                <w:sz w:val="24"/>
                <w:szCs w:val="24"/>
                <w:lang w:eastAsia="en-US"/>
              </w:rPr>
              <w:t>/ Doc 2.4. Declaratiade inactivitate</w:t>
            </w:r>
          </w:p>
          <w:p w:rsidR="00A53BFA" w:rsidRPr="00555EDF" w:rsidRDefault="00A53BFA" w:rsidP="00A53BFA">
            <w:pPr>
              <w:tabs>
                <w:tab w:val="left" w:pos="125"/>
                <w:tab w:val="left" w:pos="36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noProof/>
                <w:sz w:val="24"/>
                <w:szCs w:val="24"/>
                <w:lang w:eastAsia="en-US"/>
              </w:rPr>
              <w:t>Doc. 7.   Documente care atestă forma de organizare a solicitantului.</w:t>
            </w:r>
          </w:p>
          <w:p w:rsidR="00A53BFA" w:rsidRPr="00555EDF" w:rsidRDefault="00A53BFA" w:rsidP="00A53BFA">
            <w:pPr>
              <w:tabs>
                <w:tab w:val="left" w:pos="125"/>
                <w:tab w:val="left" w:pos="36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noProof/>
                <w:sz w:val="24"/>
                <w:szCs w:val="24"/>
                <w:lang w:eastAsia="en-US"/>
              </w:rPr>
              <w:t>Doc. 7.1 Hotărâre judecătorească definitivă pronunţată pe baza actului de constituire și a statutului propriu în cazul Societăţilor agricole, însoțită de Statutul Societății agricole;</w:t>
            </w:r>
          </w:p>
          <w:p w:rsidR="00A53BFA" w:rsidRPr="00555EDF" w:rsidRDefault="00A53BFA" w:rsidP="00A53BFA">
            <w:pPr>
              <w:tabs>
                <w:tab w:val="left" w:pos="125"/>
                <w:tab w:val="left" w:pos="36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noProof/>
                <w:sz w:val="24"/>
                <w:szCs w:val="24"/>
                <w:lang w:eastAsia="en-US"/>
              </w:rPr>
              <w:t>Doc. 7.2 Act constitutiv pentru Societatea cooperativă agricolă.</w:t>
            </w:r>
          </w:p>
          <w:p w:rsidR="00A53BFA" w:rsidRPr="00555EDF" w:rsidRDefault="00A53BFA" w:rsidP="00A53BFA">
            <w:pPr>
              <w:tabs>
                <w:tab w:val="left" w:pos="125"/>
                <w:tab w:val="left" w:pos="36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Doc.1</w:t>
            </w:r>
            <w:r w:rsidRPr="00555EDF">
              <w:rPr>
                <w:rFonts w:ascii="Calibri" w:eastAsia="Calibri" w:hAnsi="Calibri" w:cs="Calibri"/>
                <w:noProof/>
                <w:sz w:val="24"/>
                <w:szCs w:val="24"/>
                <w:lang w:eastAsia="en-US"/>
              </w:rPr>
              <w:t xml:space="preserve"> Plan de afaceri </w:t>
            </w:r>
          </w:p>
          <w:p w:rsidR="00A53BFA" w:rsidRPr="00555EDF" w:rsidRDefault="00A53BFA" w:rsidP="00A53BFA">
            <w:pPr>
              <w:tabs>
                <w:tab w:val="left" w:pos="36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Doc.11</w:t>
            </w:r>
            <w:r w:rsidRPr="00555EDF">
              <w:rPr>
                <w:rFonts w:ascii="Calibri" w:eastAsia="Calibri" w:hAnsi="Calibri" w:cs="Calibri"/>
                <w:noProof/>
                <w:sz w:val="24"/>
                <w:szCs w:val="24"/>
                <w:lang w:eastAsia="en-US"/>
              </w:rPr>
              <w:t xml:space="preserve"> Declaratie privind incadrarea întreprinderii în categoria intreprinderilormici și mijlocii </w:t>
            </w:r>
            <w:r w:rsidRPr="00555EDF">
              <w:rPr>
                <w:rFonts w:ascii="Calibri" w:eastAsia="Calibri" w:hAnsi="Calibri" w:cs="Calibri"/>
                <w:noProof/>
                <w:sz w:val="24"/>
                <w:szCs w:val="24"/>
                <w:lang w:eastAsia="en-US" w:bidi="en-US"/>
              </w:rPr>
              <w:t>(Anexa 6.1 din Ghidul solicitantului)</w:t>
            </w:r>
          </w:p>
          <w:p w:rsidR="00A53BFA" w:rsidRPr="00555EDF" w:rsidRDefault="00A53BFA" w:rsidP="00A53BFA">
            <w:pPr>
              <w:tabs>
                <w:tab w:val="left" w:pos="360"/>
              </w:tabs>
              <w:spacing w:after="0" w:line="276" w:lineRule="auto"/>
              <w:jc w:val="both"/>
              <w:rPr>
                <w:rFonts w:ascii="Calibri" w:eastAsia="Calibri" w:hAnsi="Calibri" w:cs="Calibri"/>
                <w:noProof/>
                <w:sz w:val="24"/>
                <w:szCs w:val="24"/>
                <w:lang w:eastAsia="en-US" w:bidi="en-US"/>
              </w:rPr>
            </w:pPr>
            <w:r w:rsidRPr="00555EDF">
              <w:rPr>
                <w:rFonts w:ascii="Calibri" w:eastAsia="Calibri" w:hAnsi="Calibri" w:cs="Calibri"/>
                <w:b/>
                <w:noProof/>
                <w:sz w:val="24"/>
                <w:szCs w:val="24"/>
                <w:lang w:eastAsia="en-US"/>
              </w:rPr>
              <w:t>Doc. 12</w:t>
            </w:r>
            <w:r w:rsidRPr="00555EDF">
              <w:rPr>
                <w:rFonts w:ascii="Calibri" w:eastAsia="Calibri" w:hAnsi="Calibri" w:cs="Calibri"/>
                <w:b/>
                <w:noProof/>
                <w:sz w:val="24"/>
                <w:szCs w:val="24"/>
                <w:lang w:eastAsia="en-US" w:bidi="en-US"/>
              </w:rPr>
              <w:t>Declaraţie pe propria răspundere</w:t>
            </w:r>
            <w:r w:rsidRPr="00555EDF">
              <w:rPr>
                <w:rFonts w:ascii="Calibri" w:eastAsia="Calibri" w:hAnsi="Calibri" w:cs="Calibri"/>
                <w:noProof/>
                <w:sz w:val="24"/>
                <w:szCs w:val="24"/>
                <w:lang w:eastAsia="en-US" w:bidi="en-US"/>
              </w:rPr>
              <w:t xml:space="preserve"> a solicitantului privind respectarea regulii de </w:t>
            </w:r>
            <w:r w:rsidRPr="00555EDF">
              <w:rPr>
                <w:rFonts w:ascii="Calibri" w:eastAsia="Calibri" w:hAnsi="Calibri" w:cs="Calibri"/>
                <w:b/>
                <w:noProof/>
                <w:sz w:val="24"/>
                <w:szCs w:val="24"/>
                <w:lang w:eastAsia="en-US" w:bidi="en-US"/>
              </w:rPr>
              <w:t>cumul a ajutoarelor de minimis</w:t>
            </w:r>
            <w:r w:rsidRPr="00555EDF">
              <w:rPr>
                <w:rFonts w:ascii="Calibri" w:eastAsia="Calibri" w:hAnsi="Calibri" w:cs="Calibri"/>
                <w:noProof/>
                <w:sz w:val="24"/>
                <w:szCs w:val="24"/>
                <w:lang w:eastAsia="en-US" w:bidi="en-US"/>
              </w:rPr>
              <w:t xml:space="preserve"> (Anexa 6.2 din Ghidul solicitantului).</w:t>
            </w:r>
          </w:p>
          <w:p w:rsidR="00A53BFA" w:rsidRPr="00555EDF" w:rsidRDefault="00A53BFA" w:rsidP="00A53BFA">
            <w:pPr>
              <w:tabs>
                <w:tab w:val="left" w:pos="360"/>
              </w:tabs>
              <w:spacing w:after="0" w:line="276" w:lineRule="auto"/>
              <w:jc w:val="both"/>
              <w:rPr>
                <w:rFonts w:ascii="Calibri" w:eastAsia="Calibri" w:hAnsi="Calibri" w:cs="Calibri"/>
                <w:b/>
                <w:bCs/>
                <w:noProof/>
                <w:sz w:val="24"/>
                <w:szCs w:val="24"/>
                <w:lang w:eastAsia="en-US"/>
              </w:rPr>
            </w:pPr>
            <w:r w:rsidRPr="00555EDF">
              <w:rPr>
                <w:rFonts w:ascii="Calibri" w:eastAsia="Calibri" w:hAnsi="Calibri" w:cs="Calibri"/>
                <w:b/>
                <w:bCs/>
                <w:noProof/>
                <w:sz w:val="24"/>
                <w:szCs w:val="24"/>
                <w:lang w:eastAsia="en-US"/>
              </w:rPr>
              <w:t xml:space="preserve">Doc. 13 </w:t>
            </w:r>
            <w:r w:rsidRPr="00555EDF">
              <w:rPr>
                <w:rFonts w:ascii="Calibri" w:eastAsia="Calibri" w:hAnsi="Calibri" w:cs="Calibri"/>
                <w:noProof/>
                <w:sz w:val="24"/>
                <w:szCs w:val="24"/>
                <w:lang w:eastAsia="en-US"/>
              </w:rPr>
              <w:t>Declarație pe propria răspundere a solicitantului privind neincadrarea in categoria firmelor in dificultate</w:t>
            </w:r>
          </w:p>
          <w:p w:rsidR="00A53BFA" w:rsidRPr="00555EDF" w:rsidRDefault="00A53BFA" w:rsidP="00A53BFA">
            <w:pPr>
              <w:tabs>
                <w:tab w:val="left" w:pos="36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Declarații</w:t>
            </w:r>
            <w:r w:rsidRPr="00555EDF">
              <w:rPr>
                <w:rFonts w:ascii="Calibri" w:eastAsia="Calibri" w:hAnsi="Calibri" w:cs="Calibri"/>
                <w:noProof/>
                <w:sz w:val="24"/>
                <w:szCs w:val="24"/>
                <w:lang w:eastAsia="en-US"/>
              </w:rPr>
              <w:t xml:space="preserve"> Secțiunea F a Cererii de Finanțare</w:t>
            </w:r>
          </w:p>
          <w:p w:rsidR="00A53BFA" w:rsidRPr="00555EDF" w:rsidRDefault="00A53BFA" w:rsidP="00A53BFA">
            <w:pPr>
              <w:tabs>
                <w:tab w:val="left" w:pos="36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Doc. 19. Alte documente</w:t>
            </w:r>
            <w:r w:rsidRPr="00555EDF">
              <w:rPr>
                <w:rFonts w:ascii="Calibri" w:eastAsia="Calibri" w:hAnsi="Calibri" w:cs="Calibri"/>
                <w:noProof/>
                <w:sz w:val="24"/>
                <w:szCs w:val="24"/>
                <w:lang w:eastAsia="en-US"/>
              </w:rPr>
              <w:t xml:space="preserve"> (Procură notarială) – dacă este cazul</w:t>
            </w:r>
          </w:p>
          <w:p w:rsidR="00A53BFA" w:rsidRPr="00555EDF" w:rsidRDefault="00A53BFA" w:rsidP="00A53BFA">
            <w:pPr>
              <w:tabs>
                <w:tab w:val="left" w:pos="360"/>
              </w:tabs>
              <w:spacing w:after="0" w:line="276" w:lineRule="auto"/>
              <w:jc w:val="both"/>
              <w:rPr>
                <w:rFonts w:ascii="Calibri" w:eastAsia="Calibri" w:hAnsi="Calibri" w:cs="Calibri"/>
                <w:b/>
                <w:noProof/>
                <w:sz w:val="24"/>
                <w:szCs w:val="24"/>
                <w:lang w:eastAsia="en-US"/>
              </w:rPr>
            </w:pPr>
            <w:r w:rsidRPr="00555EDF">
              <w:rPr>
                <w:rFonts w:ascii="Calibri" w:eastAsia="Calibri" w:hAnsi="Calibri" w:cs="Calibri"/>
                <w:b/>
                <w:noProof/>
                <w:sz w:val="24"/>
                <w:szCs w:val="24"/>
                <w:lang w:eastAsia="en-US"/>
              </w:rPr>
              <w:t>Fișa măsurii din SDL</w:t>
            </w:r>
          </w:p>
        </w:tc>
        <w:tc>
          <w:tcPr>
            <w:tcW w:w="657"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63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180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r>
      <w:tr w:rsidR="00A53BFA" w:rsidRPr="00555EDF" w:rsidTr="003A4CEA">
        <w:trPr>
          <w:trHeight w:val="161"/>
        </w:trPr>
        <w:tc>
          <w:tcPr>
            <w:tcW w:w="6628" w:type="dxa"/>
            <w:shd w:val="clear" w:color="auto" w:fill="F7CAAC" w:themeFill="accent2" w:themeFillTint="66"/>
          </w:tcPr>
          <w:p w:rsidR="00A53BFA" w:rsidRPr="001E4B61" w:rsidRDefault="00A53BFA" w:rsidP="001E4B61">
            <w:pPr>
              <w:spacing w:after="200" w:line="276" w:lineRule="auto"/>
              <w:rPr>
                <w:rFonts w:ascii="Calibri" w:eastAsia="Calibri" w:hAnsi="Calibri" w:cs="Calibri"/>
                <w:b/>
                <w:bCs/>
                <w:noProof/>
                <w:sz w:val="24"/>
                <w:szCs w:val="24"/>
                <w:lang w:eastAsia="fr-FR"/>
              </w:rPr>
            </w:pPr>
            <w:r w:rsidRPr="00555EDF">
              <w:rPr>
                <w:rFonts w:ascii="Calibri" w:eastAsia="Calibri" w:hAnsi="Calibri" w:cs="Calibri"/>
                <w:b/>
                <w:bCs/>
                <w:noProof/>
                <w:sz w:val="24"/>
                <w:szCs w:val="24"/>
                <w:lang w:eastAsia="fr-FR"/>
              </w:rPr>
              <w:t>EG2 – Solicitantul trebuie să prezinte un plan de afaceri;</w:t>
            </w:r>
          </w:p>
        </w:tc>
        <w:tc>
          <w:tcPr>
            <w:tcW w:w="657" w:type="dxa"/>
            <w:shd w:val="clear" w:color="auto" w:fill="F7CAAC" w:themeFill="accent2" w:themeFillTint="66"/>
            <w:vAlign w:val="center"/>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c>
          <w:tcPr>
            <w:tcW w:w="630" w:type="dxa"/>
            <w:shd w:val="clear" w:color="auto" w:fill="F7CAAC" w:themeFill="accent2" w:themeFillTint="66"/>
            <w:vAlign w:val="center"/>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c>
          <w:tcPr>
            <w:tcW w:w="1800" w:type="dxa"/>
            <w:shd w:val="clear" w:color="auto" w:fill="F7CAAC" w:themeFill="accent2" w:themeFillTint="66"/>
            <w:vAlign w:val="center"/>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r>
      <w:tr w:rsidR="00A53BFA" w:rsidRPr="00555EDF" w:rsidTr="00A11C9F">
        <w:trPr>
          <w:trHeight w:val="517"/>
        </w:trPr>
        <w:tc>
          <w:tcPr>
            <w:tcW w:w="6628" w:type="dxa"/>
            <w:shd w:val="clear" w:color="auto" w:fill="auto"/>
          </w:tcPr>
          <w:p w:rsidR="00A53BFA" w:rsidRPr="00555EDF" w:rsidRDefault="00A53BFA" w:rsidP="00A87CCA">
            <w:pPr>
              <w:tabs>
                <w:tab w:val="left" w:pos="670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Doc. 1</w:t>
            </w:r>
            <w:r w:rsidRPr="00555EDF">
              <w:rPr>
                <w:rFonts w:ascii="Calibri" w:eastAsia="Calibri" w:hAnsi="Calibri" w:cs="Calibri"/>
                <w:noProof/>
                <w:sz w:val="24"/>
                <w:szCs w:val="24"/>
                <w:lang w:eastAsia="en-US"/>
              </w:rPr>
              <w:t xml:space="preserve"> Plan de afaceri</w:t>
            </w:r>
          </w:p>
          <w:p w:rsidR="00A53BFA" w:rsidRPr="00555EDF" w:rsidRDefault="00A53BFA" w:rsidP="00A87CCA">
            <w:pPr>
              <w:tabs>
                <w:tab w:val="left" w:pos="6700"/>
              </w:tabs>
              <w:spacing w:after="0" w:line="276" w:lineRule="auto"/>
              <w:jc w:val="both"/>
              <w:rPr>
                <w:rFonts w:ascii="Calibri" w:eastAsia="Calibri" w:hAnsi="Calibri" w:cs="Calibri"/>
                <w:noProof/>
                <w:sz w:val="24"/>
                <w:szCs w:val="24"/>
                <w:lang w:eastAsia="en-US"/>
              </w:rPr>
            </w:pPr>
            <w:r w:rsidRPr="00555EDF">
              <w:rPr>
                <w:rFonts w:ascii="Calibri" w:eastAsia="Calibri" w:hAnsi="Calibri" w:cs="Calibri"/>
                <w:noProof/>
                <w:sz w:val="24"/>
                <w:szCs w:val="24"/>
                <w:lang w:eastAsia="en-US"/>
              </w:rPr>
              <w:t>Secțiunea F a Cererii de Finanțare</w:t>
            </w:r>
          </w:p>
        </w:tc>
        <w:tc>
          <w:tcPr>
            <w:tcW w:w="657"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63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180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r>
      <w:tr w:rsidR="00A53BFA" w:rsidRPr="00555EDF" w:rsidTr="0051250F">
        <w:trPr>
          <w:trHeight w:val="1079"/>
        </w:trPr>
        <w:tc>
          <w:tcPr>
            <w:tcW w:w="6628" w:type="dxa"/>
            <w:shd w:val="clear" w:color="auto" w:fill="F7CAAC" w:themeFill="accent2" w:themeFillTint="66"/>
          </w:tcPr>
          <w:p w:rsidR="00A53BFA" w:rsidRPr="00555EDF" w:rsidRDefault="00A53BFA" w:rsidP="0051250F">
            <w:pPr>
              <w:spacing w:after="200" w:line="240" w:lineRule="auto"/>
              <w:jc w:val="both"/>
              <w:rPr>
                <w:rFonts w:ascii="Calibri" w:eastAsia="Calibri" w:hAnsi="Calibri" w:cs="Calibri"/>
                <w:noProof/>
                <w:sz w:val="24"/>
                <w:szCs w:val="24"/>
                <w:lang w:eastAsia="en-US"/>
              </w:rPr>
            </w:pPr>
            <w:r w:rsidRPr="00555EDF">
              <w:rPr>
                <w:rFonts w:ascii="Calibri" w:eastAsia="Calibri" w:hAnsi="Calibri" w:cs="Calibri"/>
                <w:b/>
                <w:bCs/>
                <w:noProof/>
                <w:sz w:val="24"/>
                <w:szCs w:val="24"/>
                <w:lang w:eastAsia="fr-FR"/>
              </w:rPr>
              <w:t>EG3 - Obiectul de activitate pentru care se solicită finanțare  trebuie să se încadreze în cel puțin unul dintre tipurile de activități sprijinite prin măsura din SDL</w:t>
            </w:r>
          </w:p>
        </w:tc>
        <w:tc>
          <w:tcPr>
            <w:tcW w:w="657" w:type="dxa"/>
            <w:shd w:val="clear" w:color="auto" w:fill="F7CAAC" w:themeFill="accent2" w:themeFillTint="66"/>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c>
          <w:tcPr>
            <w:tcW w:w="630" w:type="dxa"/>
            <w:shd w:val="clear" w:color="auto" w:fill="F7CAAC" w:themeFill="accent2" w:themeFillTint="66"/>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c>
          <w:tcPr>
            <w:tcW w:w="1800" w:type="dxa"/>
            <w:shd w:val="clear" w:color="auto" w:fill="F7CAAC" w:themeFill="accent2" w:themeFillTint="66"/>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p w:rsidR="00A53BFA" w:rsidRPr="00555EDF" w:rsidRDefault="00A53BFA" w:rsidP="00A53BFA">
            <w:pPr>
              <w:spacing w:after="120" w:line="240" w:lineRule="auto"/>
              <w:rPr>
                <w:rFonts w:ascii="Calibri" w:hAnsi="Calibri" w:cs="Calibri"/>
                <w:noProof/>
                <w:sz w:val="24"/>
                <w:szCs w:val="24"/>
                <w:lang w:eastAsia="en-US"/>
              </w:rPr>
            </w:pPr>
          </w:p>
        </w:tc>
      </w:tr>
      <w:tr w:rsidR="002E6DE3" w:rsidRPr="00555EDF" w:rsidTr="00A11C9F">
        <w:trPr>
          <w:trHeight w:val="420"/>
        </w:trPr>
        <w:tc>
          <w:tcPr>
            <w:tcW w:w="6628" w:type="dxa"/>
            <w:shd w:val="clear" w:color="auto" w:fill="auto"/>
          </w:tcPr>
          <w:p w:rsidR="002E6DE3" w:rsidRDefault="002E6DE3" w:rsidP="002E6DE3">
            <w:pPr>
              <w:spacing w:before="100" w:beforeAutospacing="1" w:after="100" w:afterAutospacing="1" w:line="355" w:lineRule="auto"/>
              <w:jc w:val="both"/>
              <w:rPr>
                <w:color w:val="000000"/>
              </w:rPr>
            </w:pPr>
            <w:r w:rsidRPr="002E6DE3">
              <w:rPr>
                <w:color w:val="000000"/>
              </w:rPr>
              <w:lastRenderedPageBreak/>
              <w:t>Activit</w:t>
            </w:r>
            <w:r w:rsidRPr="002E6DE3">
              <w:rPr>
                <w:color w:val="000000"/>
              </w:rPr>
              <w:t>ăț</w:t>
            </w:r>
            <w:r w:rsidRPr="002E6DE3">
              <w:rPr>
                <w:color w:val="000000"/>
              </w:rPr>
              <w:t>i de produc</w:t>
            </w:r>
            <w:r w:rsidRPr="002E6DE3">
              <w:rPr>
                <w:color w:val="000000"/>
              </w:rPr>
              <w:t>ț</w:t>
            </w:r>
            <w:r w:rsidRPr="002E6DE3">
              <w:rPr>
                <w:color w:val="000000"/>
              </w:rPr>
              <w:t xml:space="preserve">ie (ex: fabricarea produselor textile, </w:t>
            </w:r>
            <w:r w:rsidRPr="002E6DE3">
              <w:rPr>
                <w:color w:val="000000"/>
              </w:rPr>
              <w:t>î</w:t>
            </w:r>
            <w:r w:rsidRPr="002E6DE3">
              <w:rPr>
                <w:color w:val="000000"/>
              </w:rPr>
              <w:t>mbr</w:t>
            </w:r>
            <w:r w:rsidRPr="002E6DE3">
              <w:rPr>
                <w:color w:val="000000"/>
              </w:rPr>
              <w:t>ă</w:t>
            </w:r>
            <w:r w:rsidRPr="002E6DE3">
              <w:rPr>
                <w:color w:val="000000"/>
              </w:rPr>
              <w:t>c</w:t>
            </w:r>
            <w:r w:rsidRPr="002E6DE3">
              <w:rPr>
                <w:color w:val="000000"/>
              </w:rPr>
              <w:t>ă</w:t>
            </w:r>
            <w:r w:rsidRPr="002E6DE3">
              <w:rPr>
                <w:color w:val="000000"/>
              </w:rPr>
              <w:t>minte, articole de marochin</w:t>
            </w:r>
            <w:r w:rsidRPr="002E6DE3">
              <w:rPr>
                <w:color w:val="000000"/>
              </w:rPr>
              <w:t>ă</w:t>
            </w:r>
            <w:r w:rsidRPr="002E6DE3">
              <w:rPr>
                <w:color w:val="000000"/>
              </w:rPr>
              <w:t>rie, articole de h</w:t>
            </w:r>
            <w:r w:rsidRPr="002E6DE3">
              <w:rPr>
                <w:color w:val="000000"/>
              </w:rPr>
              <w:t>â</w:t>
            </w:r>
            <w:r w:rsidRPr="002E6DE3">
              <w:rPr>
                <w:color w:val="000000"/>
              </w:rPr>
              <w:t xml:space="preserve">rtie </w:t>
            </w:r>
            <w:r w:rsidRPr="002E6DE3">
              <w:rPr>
                <w:color w:val="000000"/>
              </w:rPr>
              <w:t>ș</w:t>
            </w:r>
            <w:r w:rsidRPr="002E6DE3">
              <w:rPr>
                <w:color w:val="000000"/>
              </w:rPr>
              <w:t>i carton; fabricarea produselor chimice, farmaceutice; activit</w:t>
            </w:r>
            <w:r w:rsidRPr="002E6DE3">
              <w:rPr>
                <w:color w:val="000000"/>
              </w:rPr>
              <w:t>ăț</w:t>
            </w:r>
            <w:r w:rsidRPr="002E6DE3">
              <w:rPr>
                <w:color w:val="000000"/>
              </w:rPr>
              <w:t>i de prelucrare a produselor lemnoase; industrie metalurgic</w:t>
            </w:r>
            <w:r w:rsidRPr="002E6DE3">
              <w:rPr>
                <w:color w:val="000000"/>
              </w:rPr>
              <w:t>ă</w:t>
            </w:r>
            <w:r w:rsidRPr="002E6DE3">
              <w:rPr>
                <w:color w:val="000000"/>
              </w:rPr>
              <w:t>, fabricare construc</w:t>
            </w:r>
            <w:r w:rsidRPr="002E6DE3">
              <w:rPr>
                <w:color w:val="000000"/>
              </w:rPr>
              <w:t>ț</w:t>
            </w:r>
            <w:r w:rsidRPr="002E6DE3">
              <w:rPr>
                <w:color w:val="000000"/>
              </w:rPr>
              <w:t>ii metalice, ma</w:t>
            </w:r>
            <w:r w:rsidRPr="002E6DE3">
              <w:rPr>
                <w:color w:val="000000"/>
              </w:rPr>
              <w:t>ș</w:t>
            </w:r>
            <w:r w:rsidRPr="002E6DE3">
              <w:rPr>
                <w:color w:val="000000"/>
              </w:rPr>
              <w:t xml:space="preserve">ini, utilaje </w:t>
            </w:r>
            <w:r w:rsidRPr="002E6DE3">
              <w:rPr>
                <w:color w:val="000000"/>
              </w:rPr>
              <w:t>ș</w:t>
            </w:r>
            <w:r w:rsidRPr="002E6DE3">
              <w:rPr>
                <w:color w:val="000000"/>
              </w:rPr>
              <w:t xml:space="preserve">i echipamente; fabricare produse electrice, electronice, etc.);  </w:t>
            </w:r>
          </w:p>
        </w:tc>
        <w:tc>
          <w:tcPr>
            <w:tcW w:w="657" w:type="dxa"/>
            <w:shd w:val="clear" w:color="auto" w:fill="auto"/>
          </w:tcPr>
          <w:p w:rsidR="002E6DE3" w:rsidRPr="00555EDF" w:rsidRDefault="002E6DE3" w:rsidP="002E6DE3">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p w:rsidR="002E6DE3" w:rsidRPr="00555EDF" w:rsidRDefault="002E6DE3" w:rsidP="00A53BFA">
            <w:pPr>
              <w:spacing w:after="120" w:line="240" w:lineRule="auto"/>
              <w:rPr>
                <w:rFonts w:ascii="Calibri" w:hAnsi="Calibri" w:cs="Calibri"/>
                <w:noProof/>
                <w:sz w:val="24"/>
                <w:szCs w:val="24"/>
                <w:lang w:eastAsia="en-US"/>
              </w:rPr>
            </w:pPr>
          </w:p>
        </w:tc>
        <w:tc>
          <w:tcPr>
            <w:tcW w:w="630" w:type="dxa"/>
            <w:shd w:val="clear" w:color="auto" w:fill="auto"/>
          </w:tcPr>
          <w:p w:rsidR="002E6DE3" w:rsidRPr="00555EDF" w:rsidRDefault="002E6DE3" w:rsidP="002E6DE3">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p w:rsidR="002E6DE3" w:rsidRPr="00555EDF" w:rsidRDefault="002E6DE3" w:rsidP="00A53BFA">
            <w:pPr>
              <w:spacing w:after="120" w:line="240" w:lineRule="auto"/>
              <w:rPr>
                <w:rFonts w:ascii="Calibri" w:hAnsi="Calibri" w:cs="Calibri"/>
                <w:noProof/>
                <w:sz w:val="24"/>
                <w:szCs w:val="24"/>
                <w:lang w:eastAsia="en-US"/>
              </w:rPr>
            </w:pPr>
          </w:p>
        </w:tc>
        <w:tc>
          <w:tcPr>
            <w:tcW w:w="1800" w:type="dxa"/>
            <w:shd w:val="clear" w:color="auto" w:fill="auto"/>
          </w:tcPr>
          <w:p w:rsidR="002E6DE3" w:rsidRPr="00555EDF" w:rsidRDefault="002E6DE3" w:rsidP="002E6DE3">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p w:rsidR="002E6DE3" w:rsidRPr="00555EDF" w:rsidRDefault="002E6DE3" w:rsidP="00A53BFA">
            <w:pPr>
              <w:spacing w:after="120" w:line="240" w:lineRule="auto"/>
              <w:rPr>
                <w:rFonts w:ascii="Calibri" w:hAnsi="Calibri" w:cs="Calibri"/>
                <w:noProof/>
                <w:sz w:val="24"/>
                <w:szCs w:val="24"/>
                <w:lang w:eastAsia="en-US"/>
              </w:rPr>
            </w:pPr>
          </w:p>
        </w:tc>
      </w:tr>
      <w:tr w:rsidR="002E6DE3" w:rsidRPr="00555EDF" w:rsidTr="00A11C9F">
        <w:trPr>
          <w:trHeight w:val="420"/>
        </w:trPr>
        <w:tc>
          <w:tcPr>
            <w:tcW w:w="6628" w:type="dxa"/>
            <w:shd w:val="clear" w:color="auto" w:fill="auto"/>
          </w:tcPr>
          <w:p w:rsidR="002E6DE3" w:rsidRDefault="002E6DE3" w:rsidP="002E6DE3">
            <w:pPr>
              <w:spacing w:before="100" w:beforeAutospacing="1" w:after="100" w:afterAutospacing="1" w:line="355" w:lineRule="auto"/>
              <w:jc w:val="both"/>
              <w:rPr>
                <w:color w:val="000000"/>
              </w:rPr>
            </w:pPr>
            <w:r>
              <w:rPr>
                <w:color w:val="000000"/>
              </w:rPr>
              <w:t>Activit</w:t>
            </w:r>
            <w:r>
              <w:rPr>
                <w:color w:val="000000"/>
              </w:rPr>
              <w:t>ăț</w:t>
            </w:r>
            <w:r>
              <w:rPr>
                <w:color w:val="000000"/>
              </w:rPr>
              <w:t>i me</w:t>
            </w:r>
            <w:r>
              <w:rPr>
                <w:color w:val="000000"/>
              </w:rPr>
              <w:t>ș</w:t>
            </w:r>
            <w:r>
              <w:rPr>
                <w:color w:val="000000"/>
              </w:rPr>
              <w:t>te</w:t>
            </w:r>
            <w:r>
              <w:rPr>
                <w:color w:val="000000"/>
              </w:rPr>
              <w:t>ș</w:t>
            </w:r>
            <w:r>
              <w:rPr>
                <w:color w:val="000000"/>
              </w:rPr>
              <w:t>ug</w:t>
            </w:r>
            <w:r>
              <w:rPr>
                <w:color w:val="000000"/>
              </w:rPr>
              <w:t>ă</w:t>
            </w:r>
            <w:r>
              <w:rPr>
                <w:color w:val="000000"/>
              </w:rPr>
              <w:t>re</w:t>
            </w:r>
            <w:r>
              <w:rPr>
                <w:color w:val="000000"/>
              </w:rPr>
              <w:t>ș</w:t>
            </w:r>
            <w:r>
              <w:rPr>
                <w:color w:val="000000"/>
              </w:rPr>
              <w:t>ti (ex: activit</w:t>
            </w:r>
            <w:r>
              <w:rPr>
                <w:color w:val="000000"/>
              </w:rPr>
              <w:t>ăț</w:t>
            </w:r>
            <w:r>
              <w:rPr>
                <w:color w:val="000000"/>
              </w:rPr>
              <w:t xml:space="preserve">i de artizanat </w:t>
            </w:r>
            <w:r>
              <w:rPr>
                <w:color w:val="000000"/>
              </w:rPr>
              <w:t>ș</w:t>
            </w:r>
            <w:r>
              <w:rPr>
                <w:color w:val="000000"/>
              </w:rPr>
              <w:t>i alte activit</w:t>
            </w:r>
            <w:r>
              <w:rPr>
                <w:color w:val="000000"/>
              </w:rPr>
              <w:t>ăț</w:t>
            </w:r>
            <w:r>
              <w:rPr>
                <w:color w:val="000000"/>
              </w:rPr>
              <w:t>i tradi</w:t>
            </w:r>
            <w:r>
              <w:rPr>
                <w:color w:val="000000"/>
              </w:rPr>
              <w:t>ț</w:t>
            </w:r>
            <w:r>
              <w:rPr>
                <w:color w:val="000000"/>
              </w:rPr>
              <w:t>ionale non agricole (ex: ol</w:t>
            </w:r>
            <w:r>
              <w:rPr>
                <w:color w:val="000000"/>
              </w:rPr>
              <w:t>ă</w:t>
            </w:r>
            <w:r>
              <w:rPr>
                <w:color w:val="000000"/>
              </w:rPr>
              <w:t>rit, brodat, prelucrarea manual</w:t>
            </w:r>
            <w:r>
              <w:rPr>
                <w:color w:val="000000"/>
              </w:rPr>
              <w:t>ă</w:t>
            </w:r>
            <w:r>
              <w:rPr>
                <w:color w:val="000000"/>
              </w:rPr>
              <w:t xml:space="preserve"> a fierului, l</w:t>
            </w:r>
            <w:r>
              <w:rPr>
                <w:color w:val="000000"/>
              </w:rPr>
              <w:t>â</w:t>
            </w:r>
            <w:r>
              <w:rPr>
                <w:color w:val="000000"/>
              </w:rPr>
              <w:t xml:space="preserve">nii, lemnului, pielii etc.);  </w:t>
            </w:r>
          </w:p>
        </w:tc>
        <w:tc>
          <w:tcPr>
            <w:tcW w:w="657" w:type="dxa"/>
            <w:shd w:val="clear" w:color="auto" w:fill="auto"/>
          </w:tcPr>
          <w:p w:rsidR="002E6DE3" w:rsidRDefault="002E6DE3">
            <w:r w:rsidRPr="00C54CD1">
              <w:rPr>
                <w:rFonts w:ascii="Calibri" w:hAnsi="Calibri" w:cs="Calibri"/>
                <w:noProof/>
                <w:sz w:val="24"/>
                <w:szCs w:val="24"/>
                <w:lang w:eastAsia="en-US"/>
              </w:rPr>
              <w:sym w:font="Wingdings" w:char="F06F"/>
            </w:r>
          </w:p>
        </w:tc>
        <w:tc>
          <w:tcPr>
            <w:tcW w:w="630" w:type="dxa"/>
            <w:shd w:val="clear" w:color="auto" w:fill="auto"/>
          </w:tcPr>
          <w:p w:rsidR="002E6DE3" w:rsidRDefault="002E6DE3">
            <w:r w:rsidRPr="00C54CD1">
              <w:rPr>
                <w:rFonts w:ascii="Calibri" w:hAnsi="Calibri" w:cs="Calibri"/>
                <w:noProof/>
                <w:sz w:val="24"/>
                <w:szCs w:val="24"/>
                <w:lang w:eastAsia="en-US"/>
              </w:rPr>
              <w:sym w:font="Wingdings" w:char="F06F"/>
            </w:r>
          </w:p>
        </w:tc>
        <w:tc>
          <w:tcPr>
            <w:tcW w:w="1800" w:type="dxa"/>
            <w:shd w:val="clear" w:color="auto" w:fill="auto"/>
          </w:tcPr>
          <w:p w:rsidR="002E6DE3" w:rsidRDefault="002E6DE3">
            <w:r w:rsidRPr="00C54CD1">
              <w:rPr>
                <w:rFonts w:ascii="Calibri" w:hAnsi="Calibri" w:cs="Calibri"/>
                <w:noProof/>
                <w:sz w:val="24"/>
                <w:szCs w:val="24"/>
                <w:lang w:eastAsia="en-US"/>
              </w:rPr>
              <w:sym w:font="Wingdings" w:char="F06F"/>
            </w:r>
          </w:p>
        </w:tc>
      </w:tr>
      <w:tr w:rsidR="002E6DE3" w:rsidRPr="00555EDF" w:rsidTr="00A11C9F">
        <w:trPr>
          <w:trHeight w:val="420"/>
        </w:trPr>
        <w:tc>
          <w:tcPr>
            <w:tcW w:w="6628" w:type="dxa"/>
            <w:shd w:val="clear" w:color="auto" w:fill="auto"/>
          </w:tcPr>
          <w:p w:rsidR="002E6DE3" w:rsidRDefault="002E6DE3" w:rsidP="002E6DE3">
            <w:pPr>
              <w:spacing w:before="100" w:beforeAutospacing="1" w:after="100" w:afterAutospacing="1" w:line="355" w:lineRule="auto"/>
              <w:jc w:val="both"/>
              <w:rPr>
                <w:color w:val="000000"/>
              </w:rPr>
            </w:pPr>
            <w:r>
              <w:rPr>
                <w:color w:val="000000"/>
              </w:rPr>
              <w:t>Activit</w:t>
            </w:r>
            <w:r>
              <w:rPr>
                <w:color w:val="000000"/>
              </w:rPr>
              <w:t>ăț</w:t>
            </w:r>
            <w:r>
              <w:rPr>
                <w:color w:val="000000"/>
              </w:rPr>
              <w:t xml:space="preserve">i turistice (ex: servicii agroturistice de cazare, servicii de cazare </w:t>
            </w:r>
            <w:r>
              <w:rPr>
                <w:color w:val="000000"/>
              </w:rPr>
              <w:t>î</w:t>
            </w:r>
            <w:r>
              <w:rPr>
                <w:color w:val="000000"/>
              </w:rPr>
              <w:t xml:space="preserve">n parcuri pentru rulote, camping </w:t>
            </w:r>
            <w:r>
              <w:rPr>
                <w:color w:val="000000"/>
              </w:rPr>
              <w:t>ș</w:t>
            </w:r>
            <w:r>
              <w:rPr>
                <w:color w:val="000000"/>
              </w:rPr>
              <w:t xml:space="preserve">i tabere, servicii turistice de agrement </w:t>
            </w:r>
            <w:r>
              <w:rPr>
                <w:color w:val="000000"/>
              </w:rPr>
              <w:t>ș</w:t>
            </w:r>
            <w:r>
              <w:rPr>
                <w:color w:val="000000"/>
              </w:rPr>
              <w:t>i alimenta</w:t>
            </w:r>
            <w:r>
              <w:rPr>
                <w:color w:val="000000"/>
              </w:rPr>
              <w:t>ț</w:t>
            </w:r>
            <w:r>
              <w:rPr>
                <w:color w:val="000000"/>
              </w:rPr>
              <w:t>ie public</w:t>
            </w:r>
            <w:r>
              <w:rPr>
                <w:color w:val="000000"/>
              </w:rPr>
              <w:t>ă</w:t>
            </w:r>
            <w:r>
              <w:rPr>
                <w:color w:val="000000"/>
              </w:rPr>
              <w:t xml:space="preserve">, servicii de catering, servicii de ghidaj turistic);  </w:t>
            </w:r>
          </w:p>
        </w:tc>
        <w:tc>
          <w:tcPr>
            <w:tcW w:w="657" w:type="dxa"/>
            <w:shd w:val="clear" w:color="auto" w:fill="auto"/>
          </w:tcPr>
          <w:p w:rsidR="002E6DE3" w:rsidRDefault="002E6DE3">
            <w:r w:rsidRPr="006677B0">
              <w:rPr>
                <w:rFonts w:ascii="Calibri" w:hAnsi="Calibri" w:cs="Calibri"/>
                <w:noProof/>
                <w:sz w:val="24"/>
                <w:szCs w:val="24"/>
                <w:lang w:eastAsia="en-US"/>
              </w:rPr>
              <w:sym w:font="Wingdings" w:char="F06F"/>
            </w:r>
          </w:p>
        </w:tc>
        <w:tc>
          <w:tcPr>
            <w:tcW w:w="630" w:type="dxa"/>
            <w:shd w:val="clear" w:color="auto" w:fill="auto"/>
          </w:tcPr>
          <w:p w:rsidR="002E6DE3" w:rsidRDefault="002E6DE3">
            <w:r w:rsidRPr="006677B0">
              <w:rPr>
                <w:rFonts w:ascii="Calibri" w:hAnsi="Calibri" w:cs="Calibri"/>
                <w:noProof/>
                <w:sz w:val="24"/>
                <w:szCs w:val="24"/>
                <w:lang w:eastAsia="en-US"/>
              </w:rPr>
              <w:sym w:font="Wingdings" w:char="F06F"/>
            </w:r>
          </w:p>
        </w:tc>
        <w:tc>
          <w:tcPr>
            <w:tcW w:w="1800" w:type="dxa"/>
            <w:shd w:val="clear" w:color="auto" w:fill="auto"/>
          </w:tcPr>
          <w:p w:rsidR="002E6DE3" w:rsidRDefault="002E6DE3">
            <w:r w:rsidRPr="006677B0">
              <w:rPr>
                <w:rFonts w:ascii="Calibri" w:hAnsi="Calibri" w:cs="Calibri"/>
                <w:noProof/>
                <w:sz w:val="24"/>
                <w:szCs w:val="24"/>
                <w:lang w:eastAsia="en-US"/>
              </w:rPr>
              <w:sym w:font="Wingdings" w:char="F06F"/>
            </w:r>
          </w:p>
        </w:tc>
      </w:tr>
      <w:tr w:rsidR="002E6DE3" w:rsidRPr="00555EDF" w:rsidTr="00A11C9F">
        <w:trPr>
          <w:trHeight w:val="420"/>
        </w:trPr>
        <w:tc>
          <w:tcPr>
            <w:tcW w:w="6628" w:type="dxa"/>
            <w:shd w:val="clear" w:color="auto" w:fill="auto"/>
          </w:tcPr>
          <w:p w:rsidR="002E6DE3" w:rsidRPr="002E6DE3" w:rsidRDefault="002E6DE3" w:rsidP="002E6DE3">
            <w:pPr>
              <w:spacing w:before="100" w:beforeAutospacing="1" w:after="100" w:afterAutospacing="1" w:line="355" w:lineRule="auto"/>
              <w:jc w:val="both"/>
              <w:rPr>
                <w:b/>
                <w:color w:val="2F5496" w:themeColor="accent1" w:themeShade="BF"/>
              </w:rPr>
            </w:pPr>
            <w:r>
              <w:rPr>
                <w:color w:val="000000"/>
              </w:rPr>
              <w:t>Furnizarea de servicii de ex: medicale, sociale, sanitar</w:t>
            </w:r>
            <w:r>
              <w:rPr>
                <w:rFonts w:ascii="Cambria Math" w:hAnsi="Cambria Math" w:cs="Cambria Math"/>
                <w:color w:val="000000"/>
              </w:rPr>
              <w:t>‐</w:t>
            </w:r>
            <w:r>
              <w:rPr>
                <w:color w:val="000000"/>
              </w:rPr>
              <w:t>veterinare; repara</w:t>
            </w:r>
            <w:r>
              <w:rPr>
                <w:color w:val="000000"/>
              </w:rPr>
              <w:t>ț</w:t>
            </w:r>
            <w:r>
              <w:rPr>
                <w:color w:val="000000"/>
              </w:rPr>
              <w:t>ii ma</w:t>
            </w:r>
            <w:r>
              <w:rPr>
                <w:color w:val="000000"/>
              </w:rPr>
              <w:t>ș</w:t>
            </w:r>
            <w:r>
              <w:rPr>
                <w:color w:val="000000"/>
              </w:rPr>
              <w:t>ini, unelte, obiecte casnice; consultan</w:t>
            </w:r>
            <w:r>
              <w:rPr>
                <w:color w:val="000000"/>
              </w:rPr>
              <w:t>ță</w:t>
            </w:r>
            <w:r>
              <w:rPr>
                <w:color w:val="000000"/>
              </w:rPr>
              <w:t xml:space="preserve">, contabilitate, juridice, audit; servicii </w:t>
            </w:r>
            <w:r>
              <w:rPr>
                <w:color w:val="000000"/>
              </w:rPr>
              <w:t>î</w:t>
            </w:r>
            <w:r>
              <w:rPr>
                <w:color w:val="000000"/>
              </w:rPr>
              <w:t>n tehnologia informa</w:t>
            </w:r>
            <w:r>
              <w:rPr>
                <w:color w:val="000000"/>
              </w:rPr>
              <w:t>ț</w:t>
            </w:r>
            <w:r>
              <w:rPr>
                <w:color w:val="000000"/>
              </w:rPr>
              <w:t xml:space="preserve">iei </w:t>
            </w:r>
            <w:r>
              <w:rPr>
                <w:color w:val="000000"/>
              </w:rPr>
              <w:t>ș</w:t>
            </w:r>
            <w:r>
              <w:rPr>
                <w:color w:val="000000"/>
              </w:rPr>
              <w:t>i servicii informatice; servicii tehnice, administrative etc., inclusiv construc</w:t>
            </w:r>
            <w:r>
              <w:rPr>
                <w:color w:val="000000"/>
              </w:rPr>
              <w:t>ț</w:t>
            </w:r>
            <w:r>
              <w:rPr>
                <w:color w:val="000000"/>
              </w:rPr>
              <w:t>ii, reconstruc</w:t>
            </w:r>
            <w:r>
              <w:rPr>
                <w:color w:val="000000"/>
              </w:rPr>
              <w:t>ț</w:t>
            </w:r>
            <w:r>
              <w:rPr>
                <w:color w:val="000000"/>
              </w:rPr>
              <w:t xml:space="preserve">ii </w:t>
            </w:r>
            <w:r>
              <w:rPr>
                <w:color w:val="000000"/>
              </w:rPr>
              <w:t>ș</w:t>
            </w:r>
            <w:r>
              <w:rPr>
                <w:color w:val="000000"/>
              </w:rPr>
              <w:t>i/sau modernizarea spa</w:t>
            </w:r>
            <w:r>
              <w:rPr>
                <w:color w:val="000000"/>
              </w:rPr>
              <w:t>ț</w:t>
            </w:r>
            <w:r>
              <w:rPr>
                <w:color w:val="000000"/>
              </w:rPr>
              <w:t xml:space="preserve">iilor </w:t>
            </w:r>
            <w:r>
              <w:rPr>
                <w:color w:val="000000"/>
              </w:rPr>
              <w:t>ș</w:t>
            </w:r>
            <w:r>
              <w:rPr>
                <w:color w:val="000000"/>
              </w:rPr>
              <w:t>i zonelor aferente desf</w:t>
            </w:r>
            <w:r>
              <w:rPr>
                <w:color w:val="000000"/>
              </w:rPr>
              <w:t>ăș</w:t>
            </w:r>
            <w:r>
              <w:rPr>
                <w:color w:val="000000"/>
              </w:rPr>
              <w:t>ur</w:t>
            </w:r>
            <w:r>
              <w:rPr>
                <w:color w:val="000000"/>
              </w:rPr>
              <w:t>ă</w:t>
            </w:r>
            <w:r>
              <w:rPr>
                <w:color w:val="000000"/>
              </w:rPr>
              <w:t>rii activit</w:t>
            </w:r>
            <w:r>
              <w:rPr>
                <w:color w:val="000000"/>
              </w:rPr>
              <w:t>ăț</w:t>
            </w:r>
            <w:r>
              <w:rPr>
                <w:color w:val="000000"/>
              </w:rPr>
              <w:t xml:space="preserve">ilor; </w:t>
            </w:r>
          </w:p>
        </w:tc>
        <w:tc>
          <w:tcPr>
            <w:tcW w:w="657" w:type="dxa"/>
            <w:shd w:val="clear" w:color="auto" w:fill="auto"/>
          </w:tcPr>
          <w:p w:rsidR="002E6DE3" w:rsidRDefault="002E6DE3">
            <w:r w:rsidRPr="006677B0">
              <w:rPr>
                <w:rFonts w:ascii="Calibri" w:hAnsi="Calibri" w:cs="Calibri"/>
                <w:noProof/>
                <w:sz w:val="24"/>
                <w:szCs w:val="24"/>
                <w:lang w:eastAsia="en-US"/>
              </w:rPr>
              <w:sym w:font="Wingdings" w:char="F06F"/>
            </w:r>
          </w:p>
        </w:tc>
        <w:tc>
          <w:tcPr>
            <w:tcW w:w="630" w:type="dxa"/>
            <w:shd w:val="clear" w:color="auto" w:fill="auto"/>
          </w:tcPr>
          <w:p w:rsidR="002E6DE3" w:rsidRDefault="002E6DE3">
            <w:r w:rsidRPr="006677B0">
              <w:rPr>
                <w:rFonts w:ascii="Calibri" w:hAnsi="Calibri" w:cs="Calibri"/>
                <w:noProof/>
                <w:sz w:val="24"/>
                <w:szCs w:val="24"/>
                <w:lang w:eastAsia="en-US"/>
              </w:rPr>
              <w:sym w:font="Wingdings" w:char="F06F"/>
            </w:r>
          </w:p>
        </w:tc>
        <w:tc>
          <w:tcPr>
            <w:tcW w:w="1800" w:type="dxa"/>
            <w:shd w:val="clear" w:color="auto" w:fill="auto"/>
          </w:tcPr>
          <w:p w:rsidR="002E6DE3" w:rsidRDefault="002E6DE3">
            <w:r w:rsidRPr="006677B0">
              <w:rPr>
                <w:rFonts w:ascii="Calibri" w:hAnsi="Calibri" w:cs="Calibri"/>
                <w:noProof/>
                <w:sz w:val="24"/>
                <w:szCs w:val="24"/>
                <w:lang w:eastAsia="en-US"/>
              </w:rPr>
              <w:sym w:font="Wingdings" w:char="F06F"/>
            </w:r>
          </w:p>
        </w:tc>
      </w:tr>
      <w:tr w:rsidR="002E6DE3" w:rsidRPr="00555EDF" w:rsidTr="00A11C9F">
        <w:trPr>
          <w:trHeight w:val="420"/>
        </w:trPr>
        <w:tc>
          <w:tcPr>
            <w:tcW w:w="6628" w:type="dxa"/>
            <w:shd w:val="clear" w:color="auto" w:fill="auto"/>
          </w:tcPr>
          <w:p w:rsidR="002E6DE3" w:rsidRPr="002E6DE3" w:rsidRDefault="002E6DE3" w:rsidP="002E6DE3">
            <w:pPr>
              <w:spacing w:before="100" w:beforeAutospacing="1" w:after="100" w:afterAutospacing="1" w:line="355" w:lineRule="auto"/>
              <w:jc w:val="both"/>
              <w:rPr>
                <w:b/>
                <w:color w:val="2F5496" w:themeColor="accent1" w:themeShade="BF"/>
              </w:rPr>
            </w:pPr>
            <w:r>
              <w:rPr>
                <w:color w:val="000000"/>
              </w:rPr>
              <w:t>Fabricarea de pele</w:t>
            </w:r>
            <w:r>
              <w:rPr>
                <w:color w:val="000000"/>
              </w:rPr>
              <w:t>ț</w:t>
            </w:r>
            <w:r>
              <w:rPr>
                <w:color w:val="000000"/>
              </w:rPr>
              <w:t xml:space="preserve">i </w:t>
            </w:r>
            <w:r>
              <w:rPr>
                <w:color w:val="000000"/>
              </w:rPr>
              <w:t>ș</w:t>
            </w:r>
            <w:r>
              <w:rPr>
                <w:color w:val="000000"/>
              </w:rPr>
              <w:t>i brichete din biomas</w:t>
            </w:r>
            <w:r>
              <w:rPr>
                <w:color w:val="000000"/>
              </w:rPr>
              <w:t>ă</w:t>
            </w:r>
            <w:r>
              <w:rPr>
                <w:color w:val="000000"/>
              </w:rPr>
              <w:t xml:space="preserve">. </w:t>
            </w:r>
          </w:p>
        </w:tc>
        <w:tc>
          <w:tcPr>
            <w:tcW w:w="657" w:type="dxa"/>
            <w:shd w:val="clear" w:color="auto" w:fill="auto"/>
          </w:tcPr>
          <w:p w:rsidR="002E6DE3" w:rsidRDefault="002E6DE3">
            <w:r w:rsidRPr="006677B0">
              <w:rPr>
                <w:rFonts w:ascii="Calibri" w:hAnsi="Calibri" w:cs="Calibri"/>
                <w:noProof/>
                <w:sz w:val="24"/>
                <w:szCs w:val="24"/>
                <w:lang w:eastAsia="en-US"/>
              </w:rPr>
              <w:sym w:font="Wingdings" w:char="F06F"/>
            </w:r>
          </w:p>
        </w:tc>
        <w:tc>
          <w:tcPr>
            <w:tcW w:w="630" w:type="dxa"/>
            <w:shd w:val="clear" w:color="auto" w:fill="auto"/>
          </w:tcPr>
          <w:p w:rsidR="002E6DE3" w:rsidRDefault="002E6DE3">
            <w:r w:rsidRPr="006677B0">
              <w:rPr>
                <w:rFonts w:ascii="Calibri" w:hAnsi="Calibri" w:cs="Calibri"/>
                <w:noProof/>
                <w:sz w:val="24"/>
                <w:szCs w:val="24"/>
                <w:lang w:eastAsia="en-US"/>
              </w:rPr>
              <w:sym w:font="Wingdings" w:char="F06F"/>
            </w:r>
          </w:p>
        </w:tc>
        <w:tc>
          <w:tcPr>
            <w:tcW w:w="1800" w:type="dxa"/>
            <w:shd w:val="clear" w:color="auto" w:fill="auto"/>
          </w:tcPr>
          <w:p w:rsidR="002E6DE3" w:rsidRDefault="002E6DE3">
            <w:r w:rsidRPr="006677B0">
              <w:rPr>
                <w:rFonts w:ascii="Calibri" w:hAnsi="Calibri" w:cs="Calibri"/>
                <w:noProof/>
                <w:sz w:val="24"/>
                <w:szCs w:val="24"/>
                <w:lang w:eastAsia="en-US"/>
              </w:rPr>
              <w:sym w:font="Wingdings" w:char="F06F"/>
            </w:r>
          </w:p>
        </w:tc>
      </w:tr>
      <w:tr w:rsidR="00A53BFA" w:rsidRPr="00555EDF" w:rsidTr="00A11C9F">
        <w:trPr>
          <w:trHeight w:val="420"/>
        </w:trPr>
        <w:tc>
          <w:tcPr>
            <w:tcW w:w="6628" w:type="dxa"/>
            <w:shd w:val="clear" w:color="auto" w:fill="auto"/>
          </w:tcPr>
          <w:p w:rsidR="00A53BFA" w:rsidRPr="00555EDF" w:rsidRDefault="00A53BFA" w:rsidP="00A53BFA">
            <w:pPr>
              <w:spacing w:after="120" w:line="240" w:lineRule="auto"/>
              <w:rPr>
                <w:rFonts w:ascii="Calibri" w:hAnsi="Calibri" w:cs="Calibri"/>
                <w:b/>
                <w:bCs/>
                <w:noProof/>
                <w:sz w:val="24"/>
                <w:szCs w:val="24"/>
                <w:lang w:eastAsia="en-US"/>
              </w:rPr>
            </w:pPr>
            <w:r w:rsidRPr="00555EDF">
              <w:rPr>
                <w:rFonts w:ascii="Calibri" w:hAnsi="Calibri" w:cs="Calibri"/>
                <w:noProof/>
                <w:sz w:val="24"/>
                <w:szCs w:val="24"/>
                <w:lang w:eastAsia="en-US"/>
              </w:rPr>
              <w:t>Doc. 1 Plan de afaceri</w:t>
            </w:r>
          </w:p>
          <w:p w:rsidR="00A53BFA" w:rsidRPr="00555EDF" w:rsidRDefault="00A53BFA" w:rsidP="00A53BFA">
            <w:pPr>
              <w:tabs>
                <w:tab w:val="left" w:pos="125"/>
                <w:tab w:val="left" w:pos="360"/>
              </w:tabs>
              <w:spacing w:after="0" w:line="276" w:lineRule="auto"/>
              <w:jc w:val="both"/>
              <w:rPr>
                <w:rFonts w:ascii="Calibri" w:eastAsia="Calibri" w:hAnsi="Calibri" w:cs="Calibri"/>
                <w:b/>
                <w:noProof/>
                <w:sz w:val="24"/>
                <w:szCs w:val="24"/>
                <w:lang w:eastAsia="en-US"/>
              </w:rPr>
            </w:pPr>
            <w:r w:rsidRPr="00555EDF">
              <w:rPr>
                <w:rFonts w:ascii="Calibri" w:eastAsia="Calibri" w:hAnsi="Calibri" w:cs="Calibri"/>
                <w:b/>
                <w:noProof/>
                <w:sz w:val="24"/>
                <w:szCs w:val="24"/>
                <w:lang w:eastAsia="en-US"/>
              </w:rPr>
              <w:t>Fișa măsurii din SDL</w:t>
            </w:r>
          </w:p>
        </w:tc>
        <w:tc>
          <w:tcPr>
            <w:tcW w:w="657"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63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180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r>
      <w:tr w:rsidR="00A53BFA" w:rsidRPr="00555EDF" w:rsidTr="0051250F">
        <w:trPr>
          <w:trHeight w:val="420"/>
        </w:trPr>
        <w:tc>
          <w:tcPr>
            <w:tcW w:w="6628" w:type="dxa"/>
            <w:shd w:val="clear" w:color="auto" w:fill="F7CAAC" w:themeFill="accent2" w:themeFillTint="66"/>
          </w:tcPr>
          <w:p w:rsidR="00A53BFA" w:rsidRPr="00555EDF" w:rsidRDefault="00A53BFA" w:rsidP="00A53BFA">
            <w:pPr>
              <w:spacing w:after="200" w:line="240" w:lineRule="auto"/>
              <w:jc w:val="both"/>
              <w:rPr>
                <w:rFonts w:ascii="Calibri" w:eastAsia="Calibri" w:hAnsi="Calibri" w:cs="Calibri"/>
                <w:noProof/>
                <w:sz w:val="24"/>
                <w:szCs w:val="24"/>
                <w:lang w:eastAsia="en-US"/>
              </w:rPr>
            </w:pPr>
            <w:r w:rsidRPr="00555EDF">
              <w:rPr>
                <w:rFonts w:ascii="Calibri" w:eastAsia="Calibri" w:hAnsi="Calibri" w:cs="Calibri"/>
                <w:b/>
                <w:bCs/>
                <w:noProof/>
                <w:sz w:val="24"/>
                <w:szCs w:val="24"/>
                <w:lang w:eastAsia="fr-FR"/>
              </w:rPr>
              <w:t>EG4- Sediul social si punctul de lucru în care se va desfășura activitatea pentru care se solicită finanțare trebuie să fie situate în teritoriul GAL;</w:t>
            </w:r>
          </w:p>
        </w:tc>
        <w:tc>
          <w:tcPr>
            <w:tcW w:w="657" w:type="dxa"/>
            <w:shd w:val="clear" w:color="auto" w:fill="F7CAAC" w:themeFill="accent2" w:themeFillTint="66"/>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c>
          <w:tcPr>
            <w:tcW w:w="630" w:type="dxa"/>
            <w:shd w:val="clear" w:color="auto" w:fill="F7CAAC" w:themeFill="accent2" w:themeFillTint="66"/>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c>
          <w:tcPr>
            <w:tcW w:w="1800" w:type="dxa"/>
            <w:shd w:val="clear" w:color="auto" w:fill="F7CAAC" w:themeFill="accent2" w:themeFillTint="66"/>
          </w:tcPr>
          <w:p w:rsidR="00A53BFA" w:rsidRPr="00555EDF" w:rsidRDefault="00A53BFA" w:rsidP="00A53BFA">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r>
      <w:tr w:rsidR="00A53BFA" w:rsidRPr="00555EDF" w:rsidTr="00A11C9F">
        <w:trPr>
          <w:trHeight w:val="420"/>
        </w:trPr>
        <w:tc>
          <w:tcPr>
            <w:tcW w:w="6628" w:type="dxa"/>
            <w:shd w:val="clear" w:color="auto" w:fill="auto"/>
          </w:tcPr>
          <w:p w:rsidR="00A53BFA" w:rsidRPr="00555EDF" w:rsidRDefault="00A53BFA" w:rsidP="00A53BFA">
            <w:pPr>
              <w:overflowPunct w:val="0"/>
              <w:autoSpaceDE w:val="0"/>
              <w:autoSpaceDN w:val="0"/>
              <w:adjustRightInd w:val="0"/>
              <w:spacing w:after="0" w:line="276" w:lineRule="auto"/>
              <w:jc w:val="both"/>
              <w:textAlignment w:val="baseline"/>
              <w:rPr>
                <w:rFonts w:ascii="Calibri" w:eastAsia="Calibri" w:hAnsi="Calibri" w:cs="Calibri"/>
                <w:bCs/>
                <w:noProof/>
                <w:sz w:val="24"/>
                <w:szCs w:val="24"/>
                <w:lang w:eastAsia="fr-FR"/>
              </w:rPr>
            </w:pPr>
            <w:r w:rsidRPr="00555EDF">
              <w:rPr>
                <w:rFonts w:ascii="Calibri" w:eastAsia="Calibri" w:hAnsi="Calibri" w:cs="Calibri"/>
                <w:b/>
                <w:bCs/>
                <w:noProof/>
                <w:sz w:val="24"/>
                <w:szCs w:val="24"/>
                <w:lang w:eastAsia="fr-FR"/>
              </w:rPr>
              <w:t>Doc 1</w:t>
            </w:r>
            <w:r w:rsidRPr="00555EDF">
              <w:rPr>
                <w:rFonts w:ascii="Calibri" w:eastAsia="Calibri" w:hAnsi="Calibri" w:cs="Calibri"/>
                <w:bCs/>
                <w:noProof/>
                <w:sz w:val="24"/>
                <w:szCs w:val="24"/>
                <w:lang w:eastAsia="fr-FR"/>
              </w:rPr>
              <w:t xml:space="preserve">  Planul de afaceri</w:t>
            </w:r>
          </w:p>
          <w:p w:rsidR="00A53BFA" w:rsidRPr="00555EDF" w:rsidRDefault="00A53BFA" w:rsidP="00A53BFA">
            <w:pPr>
              <w:overflowPunct w:val="0"/>
              <w:autoSpaceDE w:val="0"/>
              <w:autoSpaceDN w:val="0"/>
              <w:adjustRightInd w:val="0"/>
              <w:spacing w:after="0" w:line="276" w:lineRule="auto"/>
              <w:jc w:val="both"/>
              <w:textAlignment w:val="baseline"/>
              <w:rPr>
                <w:rFonts w:ascii="Calibri" w:eastAsia="Calibri" w:hAnsi="Calibri" w:cs="Calibri"/>
                <w:bCs/>
                <w:noProof/>
                <w:sz w:val="24"/>
                <w:szCs w:val="24"/>
                <w:lang w:eastAsia="fr-FR"/>
              </w:rPr>
            </w:pPr>
            <w:r w:rsidRPr="00555EDF">
              <w:rPr>
                <w:rFonts w:ascii="Calibri" w:eastAsia="Calibri" w:hAnsi="Calibri" w:cs="Calibri"/>
                <w:b/>
                <w:bCs/>
                <w:noProof/>
                <w:sz w:val="24"/>
                <w:szCs w:val="24"/>
                <w:lang w:eastAsia="fr-FR"/>
              </w:rPr>
              <w:t>Doc 3</w:t>
            </w:r>
            <w:r w:rsidRPr="00555EDF">
              <w:rPr>
                <w:rFonts w:ascii="Calibri" w:eastAsia="Calibri" w:hAnsi="Calibri" w:cs="Calibri"/>
                <w:bCs/>
                <w:noProof/>
                <w:sz w:val="24"/>
                <w:szCs w:val="24"/>
                <w:lang w:eastAsia="fr-FR"/>
              </w:rPr>
              <w:t xml:space="preserve">  Documente pe care solicitanții de finanțare trebuie să le prezinte pentru terenurile și clădirile aferente obiectivelor prevăzute în Planul de Afaceri</w:t>
            </w:r>
          </w:p>
          <w:p w:rsidR="00A53BFA" w:rsidRPr="00555EDF" w:rsidRDefault="00A53BFA" w:rsidP="00A53BFA">
            <w:pPr>
              <w:suppressAutoHyphens/>
              <w:spacing w:after="0" w:line="276" w:lineRule="auto"/>
              <w:jc w:val="both"/>
              <w:rPr>
                <w:rFonts w:ascii="Calibri" w:eastAsia="Calibri" w:hAnsi="Calibri" w:cs="Calibri"/>
                <w:noProof/>
                <w:sz w:val="24"/>
                <w:szCs w:val="24"/>
                <w:lang w:eastAsia="en-US"/>
              </w:rPr>
            </w:pPr>
            <w:r w:rsidRPr="00555EDF">
              <w:rPr>
                <w:rFonts w:ascii="Calibri" w:eastAsia="Calibri" w:hAnsi="Calibri" w:cs="Calibri"/>
                <w:b/>
                <w:noProof/>
                <w:sz w:val="24"/>
                <w:szCs w:val="24"/>
                <w:lang w:eastAsia="en-US"/>
              </w:rPr>
              <w:t>Declaratie partea F a cererii de finantare</w:t>
            </w:r>
            <w:r w:rsidRPr="00555EDF">
              <w:rPr>
                <w:rFonts w:ascii="Calibri" w:eastAsia="Calibri" w:hAnsi="Calibri" w:cs="Calibri"/>
                <w:noProof/>
                <w:sz w:val="24"/>
                <w:szCs w:val="24"/>
                <w:lang w:eastAsia="en-US"/>
              </w:rPr>
              <w:t xml:space="preserve"> ca isi va deschide punct/puncte de lucru in teritoriul GAL</w:t>
            </w:r>
          </w:p>
        </w:tc>
        <w:tc>
          <w:tcPr>
            <w:tcW w:w="657"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63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c>
          <w:tcPr>
            <w:tcW w:w="1800" w:type="dxa"/>
            <w:shd w:val="clear" w:color="auto" w:fill="auto"/>
          </w:tcPr>
          <w:p w:rsidR="00A53BFA" w:rsidRPr="00555EDF" w:rsidRDefault="00A53BFA" w:rsidP="00A53BFA">
            <w:pPr>
              <w:spacing w:after="120" w:line="240" w:lineRule="auto"/>
              <w:rPr>
                <w:rFonts w:ascii="Calibri" w:hAnsi="Calibri" w:cs="Calibri"/>
                <w:noProof/>
                <w:sz w:val="24"/>
                <w:szCs w:val="24"/>
                <w:lang w:eastAsia="en-US"/>
              </w:rPr>
            </w:pPr>
          </w:p>
        </w:tc>
      </w:tr>
    </w:tbl>
    <w:p w:rsidR="0051250F" w:rsidRDefault="0051250F">
      <w:bookmarkStart w:id="2" w:name="_GoBack"/>
      <w:bookmarkEnd w:id="2"/>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5"/>
        <w:gridCol w:w="990"/>
        <w:gridCol w:w="1440"/>
      </w:tblGrid>
      <w:tr w:rsidR="00A81445" w:rsidRPr="00555EDF" w:rsidTr="00A11C9F">
        <w:trPr>
          <w:trHeight w:val="564"/>
        </w:trPr>
        <w:tc>
          <w:tcPr>
            <w:tcW w:w="7285" w:type="dxa"/>
            <w:vMerge w:val="restart"/>
            <w:tcBorders>
              <w:top w:val="single" w:sz="4" w:space="0" w:color="auto"/>
            </w:tcBorders>
            <w:shd w:val="clear" w:color="auto" w:fill="auto"/>
          </w:tcPr>
          <w:p w:rsidR="00A81445" w:rsidRPr="00555EDF" w:rsidRDefault="00A81445" w:rsidP="00A81445">
            <w:pPr>
              <w:spacing w:after="200" w:line="276" w:lineRule="auto"/>
              <w:contextualSpacing/>
              <w:jc w:val="both"/>
              <w:rPr>
                <w:rFonts w:ascii="Calibri" w:eastAsia="Calibri" w:hAnsi="Calibri" w:cs="Calibri"/>
                <w:b/>
                <w:bCs/>
                <w:iCs/>
                <w:noProof/>
                <w:sz w:val="24"/>
                <w:szCs w:val="24"/>
                <w:lang w:eastAsia="en-US"/>
              </w:rPr>
            </w:pPr>
            <w:r w:rsidRPr="00555EDF">
              <w:rPr>
                <w:rFonts w:ascii="Calibri" w:eastAsia="Calibri" w:hAnsi="Calibri" w:cs="Calibri"/>
                <w:b/>
                <w:bCs/>
                <w:iCs/>
                <w:noProof/>
                <w:sz w:val="24"/>
                <w:szCs w:val="24"/>
                <w:lang w:eastAsia="en-US"/>
              </w:rPr>
              <w:lastRenderedPageBreak/>
              <w:t>3. Verificarea valorii sprijinului financiar</w:t>
            </w:r>
          </w:p>
          <w:p w:rsidR="00A81445" w:rsidRPr="00555EDF" w:rsidRDefault="00A81445" w:rsidP="00A81445">
            <w:pPr>
              <w:spacing w:after="200" w:line="276" w:lineRule="auto"/>
              <w:contextualSpacing/>
              <w:jc w:val="both"/>
              <w:rPr>
                <w:rFonts w:ascii="Calibri" w:eastAsia="Calibri" w:hAnsi="Calibri" w:cs="Calibri"/>
                <w:noProof/>
                <w:sz w:val="24"/>
                <w:szCs w:val="24"/>
                <w:lang w:eastAsia="en-US"/>
              </w:rPr>
            </w:pPr>
          </w:p>
        </w:tc>
        <w:tc>
          <w:tcPr>
            <w:tcW w:w="2430" w:type="dxa"/>
            <w:gridSpan w:val="2"/>
            <w:tcBorders>
              <w:top w:val="single" w:sz="4" w:space="0" w:color="auto"/>
            </w:tcBorders>
            <w:shd w:val="clear" w:color="auto" w:fill="auto"/>
          </w:tcPr>
          <w:p w:rsidR="00A81445" w:rsidRPr="00555EDF" w:rsidRDefault="00A81445" w:rsidP="00A81445">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Verificare efectuată</w:t>
            </w:r>
          </w:p>
        </w:tc>
      </w:tr>
      <w:tr w:rsidR="00A81445" w:rsidRPr="00555EDF" w:rsidTr="00A11C9F">
        <w:trPr>
          <w:trHeight w:val="584"/>
        </w:trPr>
        <w:tc>
          <w:tcPr>
            <w:tcW w:w="7285" w:type="dxa"/>
            <w:vMerge/>
            <w:shd w:val="clear" w:color="auto" w:fill="auto"/>
          </w:tcPr>
          <w:p w:rsidR="00A81445" w:rsidRPr="00555EDF" w:rsidRDefault="00A81445" w:rsidP="00A81445">
            <w:pPr>
              <w:numPr>
                <w:ilvl w:val="0"/>
                <w:numId w:val="8"/>
              </w:numPr>
              <w:spacing w:after="0" w:line="240" w:lineRule="auto"/>
              <w:contextualSpacing/>
              <w:jc w:val="both"/>
              <w:rPr>
                <w:rFonts w:ascii="Calibri" w:eastAsia="Calibri" w:hAnsi="Calibri" w:cs="Calibri"/>
                <w:b/>
                <w:bCs/>
                <w:iCs/>
                <w:noProof/>
                <w:sz w:val="24"/>
                <w:szCs w:val="24"/>
                <w:lang w:eastAsia="en-US"/>
              </w:rPr>
            </w:pPr>
          </w:p>
        </w:tc>
        <w:tc>
          <w:tcPr>
            <w:tcW w:w="990" w:type="dxa"/>
            <w:tcBorders>
              <w:top w:val="single" w:sz="4" w:space="0" w:color="auto"/>
            </w:tcBorders>
            <w:shd w:val="clear" w:color="auto" w:fill="auto"/>
          </w:tcPr>
          <w:p w:rsidR="00A81445" w:rsidRPr="00555EDF" w:rsidRDefault="00A81445" w:rsidP="00A81445">
            <w:pPr>
              <w:spacing w:after="120" w:line="240" w:lineRule="auto"/>
              <w:rPr>
                <w:rFonts w:ascii="Calibri" w:hAnsi="Calibri" w:cs="Calibri"/>
                <w:noProof/>
                <w:sz w:val="24"/>
                <w:szCs w:val="24"/>
                <w:lang w:eastAsia="en-US"/>
              </w:rPr>
            </w:pPr>
          </w:p>
          <w:p w:rsidR="00A81445" w:rsidRPr="00555EDF" w:rsidRDefault="00A81445" w:rsidP="00A81445">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DA</w:t>
            </w:r>
          </w:p>
        </w:tc>
        <w:tc>
          <w:tcPr>
            <w:tcW w:w="1440" w:type="dxa"/>
            <w:tcBorders>
              <w:top w:val="single" w:sz="4" w:space="0" w:color="auto"/>
            </w:tcBorders>
          </w:tcPr>
          <w:p w:rsidR="00A81445" w:rsidRPr="00555EDF" w:rsidRDefault="00A81445" w:rsidP="00A81445">
            <w:pPr>
              <w:spacing w:after="120" w:line="240" w:lineRule="auto"/>
              <w:rPr>
                <w:rFonts w:ascii="Calibri" w:hAnsi="Calibri" w:cs="Calibri"/>
                <w:noProof/>
                <w:sz w:val="24"/>
                <w:szCs w:val="24"/>
                <w:lang w:eastAsia="en-US"/>
              </w:rPr>
            </w:pPr>
          </w:p>
          <w:p w:rsidR="00A81445" w:rsidRPr="00555EDF" w:rsidRDefault="00A81445" w:rsidP="00A81445">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t xml:space="preserve">NU </w:t>
            </w:r>
          </w:p>
        </w:tc>
      </w:tr>
      <w:tr w:rsidR="00A81445" w:rsidRPr="00555EDF" w:rsidTr="00A11C9F">
        <w:trPr>
          <w:trHeight w:val="890"/>
        </w:trPr>
        <w:tc>
          <w:tcPr>
            <w:tcW w:w="7285" w:type="dxa"/>
            <w:tcBorders>
              <w:top w:val="single" w:sz="4" w:space="0" w:color="auto"/>
              <w:bottom w:val="single" w:sz="4" w:space="0" w:color="auto"/>
            </w:tcBorders>
            <w:shd w:val="clear" w:color="auto" w:fill="auto"/>
          </w:tcPr>
          <w:p w:rsidR="001834AF" w:rsidRPr="00555EDF" w:rsidRDefault="001834AF" w:rsidP="001834AF">
            <w:pPr>
              <w:spacing w:after="200" w:line="276" w:lineRule="auto"/>
              <w:contextualSpacing/>
              <w:rPr>
                <w:rFonts w:ascii="Calibri" w:eastAsia="Calibri" w:hAnsi="Calibri" w:cs="Calibri"/>
                <w:noProof/>
                <w:sz w:val="24"/>
                <w:szCs w:val="24"/>
                <w:lang w:eastAsia="en-US"/>
              </w:rPr>
            </w:pPr>
          </w:p>
          <w:p w:rsidR="00A81445" w:rsidRPr="00555EDF" w:rsidRDefault="00261FB0" w:rsidP="001834AF">
            <w:pPr>
              <w:spacing w:after="200" w:line="276" w:lineRule="auto"/>
              <w:contextualSpacing/>
              <w:jc w:val="both"/>
              <w:rPr>
                <w:rFonts w:ascii="Calibri" w:eastAsia="Calibri" w:hAnsi="Calibri" w:cs="Calibri"/>
                <w:noProof/>
                <w:sz w:val="24"/>
                <w:szCs w:val="24"/>
                <w:lang w:eastAsia="en-US"/>
              </w:rPr>
            </w:pPr>
            <w:r>
              <w:rPr>
                <w:rFonts w:ascii="Calibri" w:eastAsia="Calibri" w:hAnsi="Calibri" w:cs="Calibri"/>
                <w:noProof/>
                <w:sz w:val="24"/>
                <w:szCs w:val="24"/>
                <w:lang w:eastAsia="en-US"/>
              </w:rPr>
              <w:t>38.031,17</w:t>
            </w:r>
            <w:r w:rsidR="001834AF" w:rsidRPr="00555EDF">
              <w:rPr>
                <w:rFonts w:ascii="Calibri" w:eastAsia="Calibri" w:hAnsi="Calibri" w:cs="Calibri"/>
                <w:noProof/>
                <w:sz w:val="24"/>
                <w:szCs w:val="24"/>
                <w:lang w:eastAsia="en-US"/>
              </w:rPr>
              <w:t xml:space="preserve"> euro in cazul activităților de producție, servicii medicale, sanitar-veterinare și de agroturism              </w:t>
            </w:r>
            <w:r w:rsidR="001834AF" w:rsidRPr="00555EDF">
              <w:rPr>
                <w:rFonts w:ascii="Calibri" w:eastAsia="Calibri" w:hAnsi="Calibri" w:cs="Calibri"/>
                <w:noProof/>
                <w:sz w:val="24"/>
                <w:szCs w:val="24"/>
                <w:lang w:eastAsia="en-US"/>
              </w:rPr>
              <w:sym w:font="Wingdings" w:char="F06F"/>
            </w:r>
          </w:p>
        </w:tc>
        <w:tc>
          <w:tcPr>
            <w:tcW w:w="990" w:type="dxa"/>
            <w:tcBorders>
              <w:top w:val="single" w:sz="4" w:space="0" w:color="auto"/>
              <w:bottom w:val="single" w:sz="4" w:space="0" w:color="auto"/>
            </w:tcBorders>
            <w:shd w:val="clear" w:color="auto" w:fill="auto"/>
          </w:tcPr>
          <w:p w:rsidR="00A81445" w:rsidRPr="00555EDF" w:rsidRDefault="00A81445" w:rsidP="00A81445">
            <w:pPr>
              <w:spacing w:after="120" w:line="240" w:lineRule="auto"/>
              <w:rPr>
                <w:rFonts w:ascii="Calibri" w:hAnsi="Calibri" w:cs="Calibri"/>
                <w:b/>
                <w:noProof/>
                <w:sz w:val="24"/>
                <w:szCs w:val="24"/>
                <w:lang w:eastAsia="en-US"/>
              </w:rPr>
            </w:pPr>
          </w:p>
          <w:p w:rsidR="00A81445" w:rsidRPr="00555EDF" w:rsidRDefault="00A81445" w:rsidP="00A81445">
            <w:pPr>
              <w:spacing w:after="120" w:line="240" w:lineRule="auto"/>
              <w:rPr>
                <w:rFonts w:ascii="Calibri" w:hAnsi="Calibri" w:cs="Calibri"/>
                <w:b/>
                <w:noProof/>
                <w:sz w:val="24"/>
                <w:szCs w:val="24"/>
                <w:lang w:eastAsia="en-US"/>
              </w:rPr>
            </w:pPr>
            <w:r w:rsidRPr="00555EDF">
              <w:rPr>
                <w:rFonts w:ascii="Calibri" w:hAnsi="Calibri" w:cs="Calibri"/>
                <w:noProof/>
                <w:sz w:val="24"/>
                <w:szCs w:val="24"/>
                <w:lang w:eastAsia="en-US"/>
              </w:rPr>
              <w:sym w:font="Wingdings" w:char="F06F"/>
            </w:r>
          </w:p>
          <w:p w:rsidR="00A81445" w:rsidRPr="00555EDF" w:rsidRDefault="00A81445" w:rsidP="00A81445">
            <w:pPr>
              <w:spacing w:after="120" w:line="240" w:lineRule="auto"/>
              <w:rPr>
                <w:rFonts w:ascii="Calibri" w:hAnsi="Calibri" w:cs="Calibri"/>
                <w:b/>
                <w:noProof/>
                <w:sz w:val="24"/>
                <w:szCs w:val="24"/>
                <w:lang w:eastAsia="en-US"/>
              </w:rPr>
            </w:pPr>
          </w:p>
        </w:tc>
        <w:tc>
          <w:tcPr>
            <w:tcW w:w="1440" w:type="dxa"/>
            <w:tcBorders>
              <w:top w:val="single" w:sz="4" w:space="0" w:color="auto"/>
              <w:bottom w:val="single" w:sz="4" w:space="0" w:color="auto"/>
            </w:tcBorders>
          </w:tcPr>
          <w:p w:rsidR="00A81445" w:rsidRPr="00555EDF" w:rsidRDefault="00A81445" w:rsidP="00A81445">
            <w:pPr>
              <w:spacing w:after="120" w:line="240" w:lineRule="auto"/>
              <w:rPr>
                <w:rFonts w:ascii="Calibri" w:hAnsi="Calibri" w:cs="Calibri"/>
                <w:b/>
                <w:noProof/>
                <w:sz w:val="24"/>
                <w:szCs w:val="24"/>
                <w:lang w:eastAsia="en-US"/>
              </w:rPr>
            </w:pPr>
          </w:p>
          <w:p w:rsidR="00A81445" w:rsidRPr="00555EDF" w:rsidRDefault="00A81445" w:rsidP="00A81445">
            <w:pPr>
              <w:spacing w:after="120" w:line="240" w:lineRule="auto"/>
              <w:rPr>
                <w:rFonts w:ascii="Calibri" w:hAnsi="Calibri" w:cs="Calibri"/>
                <w:b/>
                <w:noProof/>
                <w:sz w:val="24"/>
                <w:szCs w:val="24"/>
                <w:lang w:eastAsia="en-US"/>
              </w:rPr>
            </w:pPr>
            <w:r w:rsidRPr="00555EDF">
              <w:rPr>
                <w:rFonts w:ascii="Calibri" w:hAnsi="Calibri" w:cs="Calibri"/>
                <w:noProof/>
                <w:sz w:val="24"/>
                <w:szCs w:val="24"/>
                <w:lang w:eastAsia="en-US"/>
              </w:rPr>
              <w:sym w:font="Wingdings" w:char="F06F"/>
            </w:r>
          </w:p>
        </w:tc>
      </w:tr>
      <w:tr w:rsidR="001834AF" w:rsidRPr="00555EDF" w:rsidTr="00A11C9F">
        <w:trPr>
          <w:trHeight w:val="548"/>
        </w:trPr>
        <w:tc>
          <w:tcPr>
            <w:tcW w:w="7285" w:type="dxa"/>
            <w:tcBorders>
              <w:top w:val="single" w:sz="4" w:space="0" w:color="auto"/>
              <w:bottom w:val="single" w:sz="4" w:space="0" w:color="auto"/>
            </w:tcBorders>
            <w:shd w:val="clear" w:color="auto" w:fill="auto"/>
          </w:tcPr>
          <w:p w:rsidR="001834AF" w:rsidRPr="00555EDF" w:rsidRDefault="001834AF" w:rsidP="001834AF">
            <w:pPr>
              <w:spacing w:after="200" w:line="276" w:lineRule="auto"/>
              <w:contextualSpacing/>
              <w:jc w:val="both"/>
              <w:rPr>
                <w:rFonts w:ascii="Calibri" w:eastAsia="Calibri" w:hAnsi="Calibri" w:cs="Calibri"/>
                <w:noProof/>
                <w:sz w:val="24"/>
                <w:szCs w:val="24"/>
                <w:lang w:eastAsia="en-US"/>
              </w:rPr>
            </w:pPr>
            <w:r w:rsidRPr="00555EDF">
              <w:rPr>
                <w:rFonts w:ascii="Calibri" w:eastAsia="Calibri" w:hAnsi="Calibri" w:cs="Calibri"/>
                <w:noProof/>
                <w:sz w:val="24"/>
                <w:szCs w:val="24"/>
                <w:lang w:eastAsia="en-US"/>
              </w:rPr>
              <w:t>Valoarea sprijinului este stabilită corect</w:t>
            </w:r>
          </w:p>
        </w:tc>
        <w:tc>
          <w:tcPr>
            <w:tcW w:w="990" w:type="dxa"/>
            <w:tcBorders>
              <w:top w:val="single" w:sz="4" w:space="0" w:color="auto"/>
              <w:bottom w:val="single" w:sz="4" w:space="0" w:color="auto"/>
            </w:tcBorders>
            <w:shd w:val="clear" w:color="auto" w:fill="auto"/>
          </w:tcPr>
          <w:p w:rsidR="001834AF" w:rsidRPr="00555EDF" w:rsidRDefault="001834AF" w:rsidP="001834AF">
            <w:pPr>
              <w:spacing w:after="120" w:line="240" w:lineRule="auto"/>
              <w:rPr>
                <w:rFonts w:ascii="Calibri" w:hAnsi="Calibri" w:cs="Calibri"/>
                <w:b/>
                <w:noProof/>
                <w:sz w:val="24"/>
                <w:szCs w:val="24"/>
                <w:lang w:eastAsia="en-US"/>
              </w:rPr>
            </w:pPr>
            <w:r w:rsidRPr="00555EDF">
              <w:rPr>
                <w:rFonts w:ascii="Calibri" w:hAnsi="Calibri" w:cs="Calibri"/>
                <w:noProof/>
                <w:sz w:val="24"/>
                <w:szCs w:val="24"/>
                <w:lang w:eastAsia="en-US"/>
              </w:rPr>
              <w:sym w:font="Wingdings" w:char="F06F"/>
            </w:r>
          </w:p>
        </w:tc>
        <w:tc>
          <w:tcPr>
            <w:tcW w:w="1440" w:type="dxa"/>
            <w:tcBorders>
              <w:top w:val="single" w:sz="4" w:space="0" w:color="auto"/>
              <w:bottom w:val="single" w:sz="4" w:space="0" w:color="auto"/>
            </w:tcBorders>
          </w:tcPr>
          <w:p w:rsidR="001834AF" w:rsidRPr="00555EDF" w:rsidRDefault="001834AF" w:rsidP="001834AF">
            <w:pPr>
              <w:spacing w:after="120" w:line="240" w:lineRule="auto"/>
              <w:rPr>
                <w:rFonts w:ascii="Calibri" w:hAnsi="Calibri" w:cs="Calibri"/>
                <w:b/>
                <w:noProof/>
                <w:sz w:val="24"/>
                <w:szCs w:val="24"/>
                <w:lang w:eastAsia="en-US"/>
              </w:rPr>
            </w:pPr>
            <w:r w:rsidRPr="00555EDF">
              <w:rPr>
                <w:rFonts w:ascii="Calibri" w:hAnsi="Calibri" w:cs="Calibri"/>
                <w:noProof/>
                <w:sz w:val="24"/>
                <w:szCs w:val="24"/>
                <w:lang w:eastAsia="en-US"/>
              </w:rPr>
              <w:sym w:font="Wingdings" w:char="F06F"/>
            </w:r>
          </w:p>
        </w:tc>
      </w:tr>
      <w:tr w:rsidR="00584C91" w:rsidRPr="00555EDF" w:rsidTr="00A11C9F">
        <w:trPr>
          <w:trHeight w:val="548"/>
        </w:trPr>
        <w:tc>
          <w:tcPr>
            <w:tcW w:w="7285" w:type="dxa"/>
            <w:tcBorders>
              <w:top w:val="single" w:sz="4" w:space="0" w:color="auto"/>
              <w:bottom w:val="single" w:sz="4" w:space="0" w:color="auto"/>
            </w:tcBorders>
            <w:shd w:val="clear" w:color="auto" w:fill="auto"/>
          </w:tcPr>
          <w:p w:rsidR="00584C91" w:rsidRPr="00584C91" w:rsidRDefault="00584C91" w:rsidP="00584C91">
            <w:pPr>
              <w:tabs>
                <w:tab w:val="left" w:pos="147"/>
              </w:tabs>
              <w:spacing w:after="120" w:line="240" w:lineRule="auto"/>
              <w:rPr>
                <w:rFonts w:ascii="Calibri" w:hAnsi="Calibri" w:cs="Calibri"/>
                <w:b/>
                <w:noProof/>
                <w:sz w:val="24"/>
                <w:szCs w:val="24"/>
                <w:lang w:eastAsia="en-US"/>
              </w:rPr>
            </w:pPr>
            <w:r w:rsidRPr="00584C91">
              <w:rPr>
                <w:rFonts w:ascii="Calibri" w:hAnsi="Calibri" w:cs="Calibri"/>
                <w:b/>
                <w:noProof/>
                <w:sz w:val="24"/>
                <w:szCs w:val="24"/>
                <w:lang w:eastAsia="en-US"/>
              </w:rPr>
              <w:t>4. Verificarea domeniilor de intervenţie:</w:t>
            </w:r>
          </w:p>
          <w:p w:rsidR="00584C91" w:rsidRDefault="00584C91" w:rsidP="00584C91">
            <w:pPr>
              <w:spacing w:after="200" w:line="276" w:lineRule="auto"/>
              <w:contextualSpacing/>
              <w:jc w:val="both"/>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r w:rsidRPr="00584C91">
              <w:rPr>
                <w:rFonts w:ascii="Calibri" w:hAnsi="Calibri" w:cs="Calibri"/>
                <w:noProof/>
                <w:sz w:val="24"/>
                <w:szCs w:val="24"/>
                <w:lang w:eastAsia="en-US"/>
              </w:rPr>
              <w:t>DomeniuI principal – DI 6A Facilitarea diversificării, a înființării și a dezvoltării de întreprinderi mici, precum și crearea de locuri de muncă.</w:t>
            </w:r>
          </w:p>
          <w:p w:rsidR="00584C91" w:rsidRPr="00555EDF" w:rsidRDefault="00584C91" w:rsidP="002E6DE3">
            <w:pPr>
              <w:tabs>
                <w:tab w:val="left" w:pos="147"/>
              </w:tabs>
              <w:spacing w:after="120" w:line="240" w:lineRule="auto"/>
              <w:rPr>
                <w:rFonts w:ascii="Calibri" w:eastAsia="Calibri" w:hAnsi="Calibri" w:cs="Calibri"/>
                <w:noProof/>
                <w:sz w:val="24"/>
                <w:szCs w:val="24"/>
                <w:lang w:eastAsia="en-US"/>
              </w:rPr>
            </w:pPr>
          </w:p>
        </w:tc>
        <w:tc>
          <w:tcPr>
            <w:tcW w:w="990" w:type="dxa"/>
            <w:tcBorders>
              <w:top w:val="single" w:sz="4" w:space="0" w:color="auto"/>
              <w:bottom w:val="single" w:sz="4" w:space="0" w:color="auto"/>
            </w:tcBorders>
            <w:shd w:val="clear" w:color="auto" w:fill="auto"/>
          </w:tcPr>
          <w:p w:rsidR="00584C91" w:rsidRDefault="00584C91" w:rsidP="00584C91">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p w:rsidR="00584C91" w:rsidRPr="00555EDF" w:rsidRDefault="00584C91" w:rsidP="00584C91">
            <w:pPr>
              <w:spacing w:after="120" w:line="240" w:lineRule="auto"/>
              <w:rPr>
                <w:rFonts w:ascii="Calibri" w:hAnsi="Calibri" w:cs="Calibri"/>
                <w:noProof/>
                <w:sz w:val="24"/>
                <w:szCs w:val="24"/>
                <w:lang w:eastAsia="en-US"/>
              </w:rPr>
            </w:pPr>
          </w:p>
        </w:tc>
        <w:tc>
          <w:tcPr>
            <w:tcW w:w="1440" w:type="dxa"/>
            <w:tcBorders>
              <w:top w:val="single" w:sz="4" w:space="0" w:color="auto"/>
              <w:bottom w:val="single" w:sz="4" w:space="0" w:color="auto"/>
            </w:tcBorders>
          </w:tcPr>
          <w:p w:rsidR="00584C91" w:rsidRPr="00555EDF" w:rsidRDefault="00584C91" w:rsidP="00584C91">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r>
      <w:tr w:rsidR="00584C91" w:rsidRPr="00555EDF" w:rsidTr="00A11C9F">
        <w:trPr>
          <w:trHeight w:val="548"/>
        </w:trPr>
        <w:tc>
          <w:tcPr>
            <w:tcW w:w="7285" w:type="dxa"/>
            <w:tcBorders>
              <w:top w:val="single" w:sz="4" w:space="0" w:color="auto"/>
              <w:bottom w:val="single" w:sz="4" w:space="0" w:color="auto"/>
            </w:tcBorders>
            <w:shd w:val="clear" w:color="auto" w:fill="auto"/>
          </w:tcPr>
          <w:p w:rsidR="00584C91" w:rsidRPr="00584C91" w:rsidRDefault="00584C91" w:rsidP="00584C91">
            <w:pPr>
              <w:tabs>
                <w:tab w:val="left" w:pos="3120"/>
                <w:tab w:val="center" w:pos="4320"/>
                <w:tab w:val="right" w:pos="8640"/>
              </w:tabs>
              <w:spacing w:after="0" w:line="240" w:lineRule="auto"/>
              <w:rPr>
                <w:rFonts w:hAnsiTheme="minorHAnsi" w:cstheme="minorHAnsi"/>
                <w:b/>
                <w:iCs/>
                <w:sz w:val="24"/>
                <w:szCs w:val="24"/>
                <w:lang w:eastAsia="en-US"/>
              </w:rPr>
            </w:pPr>
            <w:r w:rsidRPr="00584C91">
              <w:rPr>
                <w:rFonts w:hAnsiTheme="minorHAnsi" w:cstheme="minorHAnsi"/>
                <w:b/>
                <w:iCs/>
                <w:sz w:val="24"/>
                <w:szCs w:val="24"/>
                <w:lang w:eastAsia="en-US"/>
              </w:rPr>
              <w:t>5. Verificarea  indicatorilor de monitorizare</w:t>
            </w:r>
          </w:p>
          <w:p w:rsidR="00584C91" w:rsidRPr="00584C91" w:rsidRDefault="00584C91" w:rsidP="00584C91">
            <w:pPr>
              <w:spacing w:after="0" w:line="240" w:lineRule="auto"/>
              <w:jc w:val="both"/>
              <w:rPr>
                <w:rFonts w:hAnsiTheme="minorHAnsi" w:cstheme="minorHAnsi"/>
                <w:sz w:val="24"/>
                <w:szCs w:val="24"/>
                <w:lang w:eastAsia="en-US"/>
              </w:rPr>
            </w:pPr>
            <w:r w:rsidRPr="00584C91">
              <w:rPr>
                <w:rFonts w:hAnsiTheme="minorHAnsi" w:cstheme="minorHAnsi"/>
                <w:sz w:val="24"/>
                <w:szCs w:val="24"/>
                <w:lang w:eastAsia="en-US"/>
              </w:rPr>
              <w:t>Indicatori</w:t>
            </w:r>
            <w:r>
              <w:rPr>
                <w:rFonts w:hAnsiTheme="minorHAnsi" w:cstheme="minorHAnsi"/>
                <w:sz w:val="24"/>
                <w:szCs w:val="24"/>
                <w:lang w:eastAsia="en-US"/>
              </w:rPr>
              <w:t xml:space="preserve">i de monitorizare, specifici </w:t>
            </w:r>
            <w:r w:rsidRPr="00584C91">
              <w:rPr>
                <w:rFonts w:hAnsiTheme="minorHAnsi" w:cstheme="minorHAnsi"/>
                <w:sz w:val="24"/>
                <w:szCs w:val="24"/>
                <w:lang w:eastAsia="en-US"/>
              </w:rPr>
              <w:t xml:space="preserve">măsurii </w:t>
            </w:r>
            <w:r w:rsidR="00E41EEE">
              <w:rPr>
                <w:rFonts w:hAnsiTheme="minorHAnsi" w:cstheme="minorHAnsi"/>
                <w:sz w:val="24"/>
                <w:szCs w:val="24"/>
                <w:lang w:eastAsia="en-US"/>
              </w:rPr>
              <w:t>3</w:t>
            </w:r>
            <w:r>
              <w:rPr>
                <w:rFonts w:hAnsiTheme="minorHAnsi" w:cstheme="minorHAnsi"/>
                <w:sz w:val="24"/>
                <w:szCs w:val="24"/>
                <w:lang w:eastAsia="en-US"/>
              </w:rPr>
              <w:t xml:space="preserve"> </w:t>
            </w:r>
            <w:r w:rsidRPr="00584C91">
              <w:rPr>
                <w:rFonts w:hAnsiTheme="minorHAnsi" w:cstheme="minorHAnsi"/>
                <w:sz w:val="24"/>
                <w:szCs w:val="24"/>
                <w:lang w:eastAsia="en-US"/>
              </w:rPr>
              <w:t xml:space="preserve">prevazuti in Cererea de finantare sunt corect completaţi de catre solicitant? </w:t>
            </w:r>
          </w:p>
          <w:p w:rsidR="00584C91" w:rsidRPr="00584C91" w:rsidRDefault="00584C91" w:rsidP="00584C91">
            <w:pPr>
              <w:spacing w:after="0" w:line="240" w:lineRule="auto"/>
              <w:jc w:val="both"/>
              <w:rPr>
                <w:rFonts w:ascii="Calibri" w:hAnsi="Calibri" w:cs="Calibri"/>
                <w:b/>
                <w:noProof/>
                <w:sz w:val="24"/>
                <w:szCs w:val="24"/>
                <w:lang w:eastAsia="en-US"/>
              </w:rPr>
            </w:pPr>
          </w:p>
        </w:tc>
        <w:tc>
          <w:tcPr>
            <w:tcW w:w="990" w:type="dxa"/>
            <w:tcBorders>
              <w:top w:val="single" w:sz="4" w:space="0" w:color="auto"/>
              <w:bottom w:val="single" w:sz="4" w:space="0" w:color="auto"/>
            </w:tcBorders>
            <w:shd w:val="clear" w:color="auto" w:fill="auto"/>
          </w:tcPr>
          <w:p w:rsidR="00584C91" w:rsidRDefault="00584C91" w:rsidP="00584C91">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p w:rsidR="00584C91" w:rsidRPr="00555EDF" w:rsidRDefault="00584C91" w:rsidP="00584C91">
            <w:pPr>
              <w:spacing w:after="120" w:line="240" w:lineRule="auto"/>
              <w:rPr>
                <w:rFonts w:ascii="Calibri" w:hAnsi="Calibri" w:cs="Calibri"/>
                <w:noProof/>
                <w:sz w:val="24"/>
                <w:szCs w:val="24"/>
                <w:lang w:eastAsia="en-US"/>
              </w:rPr>
            </w:pPr>
          </w:p>
        </w:tc>
        <w:tc>
          <w:tcPr>
            <w:tcW w:w="1440" w:type="dxa"/>
            <w:tcBorders>
              <w:top w:val="single" w:sz="4" w:space="0" w:color="auto"/>
              <w:bottom w:val="single" w:sz="4" w:space="0" w:color="auto"/>
            </w:tcBorders>
          </w:tcPr>
          <w:p w:rsidR="00584C91" w:rsidRPr="00555EDF" w:rsidRDefault="00584C91" w:rsidP="00584C91">
            <w:pPr>
              <w:spacing w:after="120" w:line="240" w:lineRule="auto"/>
              <w:rPr>
                <w:rFonts w:ascii="Calibri" w:hAnsi="Calibri" w:cs="Calibri"/>
                <w:noProof/>
                <w:sz w:val="24"/>
                <w:szCs w:val="24"/>
                <w:lang w:eastAsia="en-US"/>
              </w:rPr>
            </w:pPr>
            <w:r w:rsidRPr="00555EDF">
              <w:rPr>
                <w:rFonts w:ascii="Calibri" w:hAnsi="Calibri" w:cs="Calibri"/>
                <w:noProof/>
                <w:sz w:val="24"/>
                <w:szCs w:val="24"/>
                <w:lang w:eastAsia="en-US"/>
              </w:rPr>
              <w:sym w:font="Wingdings" w:char="F06F"/>
            </w:r>
          </w:p>
        </w:tc>
      </w:tr>
    </w:tbl>
    <w:p w:rsidR="001834AF" w:rsidRDefault="001834AF" w:rsidP="00A53BFA">
      <w:pPr>
        <w:tabs>
          <w:tab w:val="left" w:pos="147"/>
        </w:tabs>
        <w:spacing w:after="120" w:line="240" w:lineRule="auto"/>
        <w:rPr>
          <w:rFonts w:ascii="Calibri" w:hAnsi="Calibri" w:cs="Calibri"/>
          <w:noProof/>
          <w:sz w:val="24"/>
          <w:szCs w:val="24"/>
          <w:lang w:eastAsia="en-US"/>
        </w:rPr>
      </w:pPr>
    </w:p>
    <w:p w:rsidR="00584C91" w:rsidRPr="00584C91" w:rsidRDefault="00584C91" w:rsidP="00584C91">
      <w:pPr>
        <w:tabs>
          <w:tab w:val="left" w:pos="147"/>
        </w:tabs>
        <w:spacing w:after="120" w:line="240" w:lineRule="auto"/>
        <w:rPr>
          <w:rFonts w:ascii="Calibri" w:hAnsi="Calibri" w:cs="Calibri"/>
          <w:noProof/>
          <w:sz w:val="24"/>
          <w:szCs w:val="24"/>
          <w:lang w:eastAsia="en-US"/>
        </w:rPr>
      </w:pPr>
    </w:p>
    <w:p w:rsidR="00A53BFA" w:rsidRPr="00555EDF" w:rsidRDefault="00A53BFA" w:rsidP="00A53BFA">
      <w:pPr>
        <w:tabs>
          <w:tab w:val="left" w:pos="147"/>
        </w:tabs>
        <w:spacing w:after="120" w:line="240" w:lineRule="auto"/>
        <w:rPr>
          <w:rFonts w:ascii="Calibri" w:hAnsi="Calibri" w:cs="Calibri"/>
          <w:b/>
          <w:noProof/>
          <w:sz w:val="24"/>
          <w:szCs w:val="24"/>
          <w:lang w:eastAsia="en-US"/>
        </w:rPr>
      </w:pPr>
      <w:r w:rsidRPr="00555EDF">
        <w:rPr>
          <w:rFonts w:ascii="Calibri" w:hAnsi="Calibri" w:cs="Calibri"/>
          <w:noProof/>
          <w:sz w:val="24"/>
          <w:szCs w:val="24"/>
          <w:lang w:eastAsia="en-US"/>
        </w:rPr>
        <w:t>Observaţii............................................................................................................................</w:t>
      </w:r>
    </w:p>
    <w:p w:rsidR="00A53BFA" w:rsidRPr="00555EDF" w:rsidRDefault="00A53BFA" w:rsidP="00A53BFA">
      <w:pPr>
        <w:tabs>
          <w:tab w:val="left" w:pos="147"/>
        </w:tabs>
        <w:spacing w:after="120" w:line="240" w:lineRule="auto"/>
        <w:rPr>
          <w:rFonts w:ascii="Calibri" w:hAnsi="Calibri" w:cs="Calibri"/>
          <w:b/>
          <w:iCs/>
          <w:noProof/>
          <w:sz w:val="24"/>
          <w:szCs w:val="24"/>
          <w:lang w:eastAsia="en-US"/>
        </w:rPr>
      </w:pPr>
      <w:r w:rsidRPr="00555EDF">
        <w:rPr>
          <w:rFonts w:ascii="Calibri" w:hAnsi="Calibri" w:cs="Calibri"/>
          <w:iCs/>
          <w:noProof/>
          <w:sz w:val="24"/>
          <w:szCs w:val="24"/>
          <w:lang w:eastAsia="en-US"/>
        </w:rPr>
        <w:t>.....................................................................................................................................</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8"/>
        <w:gridCol w:w="1476"/>
        <w:gridCol w:w="1197"/>
      </w:tblGrid>
      <w:tr w:rsidR="00A53BFA" w:rsidRPr="00584C91" w:rsidTr="00911360">
        <w:trPr>
          <w:trHeight w:val="300"/>
        </w:trPr>
        <w:tc>
          <w:tcPr>
            <w:tcW w:w="3716" w:type="pct"/>
            <w:vMerge w:val="restart"/>
            <w:tcBorders>
              <w:top w:val="single" w:sz="4" w:space="0" w:color="auto"/>
            </w:tcBorders>
            <w:shd w:val="clear" w:color="auto" w:fill="auto"/>
          </w:tcPr>
          <w:p w:rsidR="00A53BFA" w:rsidRPr="00584C91" w:rsidRDefault="00A53BFA" w:rsidP="00A53BFA">
            <w:pPr>
              <w:spacing w:after="200" w:line="276" w:lineRule="auto"/>
              <w:jc w:val="both"/>
              <w:rPr>
                <w:rFonts w:ascii="Calibri" w:eastAsia="Calibri" w:hAnsi="Calibri" w:cs="Calibri"/>
                <w:b/>
                <w:bCs/>
                <w:noProof/>
                <w:sz w:val="24"/>
                <w:szCs w:val="24"/>
                <w:lang w:eastAsia="en-US"/>
              </w:rPr>
            </w:pPr>
            <w:r w:rsidRPr="00584C91">
              <w:rPr>
                <w:rFonts w:ascii="Calibri" w:eastAsia="Calibri" w:hAnsi="Calibri" w:cs="Calibri"/>
                <w:b/>
                <w:bCs/>
                <w:noProof/>
                <w:sz w:val="24"/>
                <w:szCs w:val="24"/>
                <w:lang w:eastAsia="en-US"/>
              </w:rPr>
              <w:t>6. Verificarea condiţiilor artificiale</w:t>
            </w:r>
          </w:p>
          <w:p w:rsidR="00A53BFA" w:rsidRPr="00584C91" w:rsidRDefault="00A53BFA" w:rsidP="00A53BFA">
            <w:pPr>
              <w:spacing w:after="200" w:line="276" w:lineRule="auto"/>
              <w:jc w:val="both"/>
              <w:rPr>
                <w:rFonts w:ascii="Calibri" w:eastAsia="Calibri" w:hAnsi="Calibri" w:cs="Calibri"/>
                <w:b/>
                <w:bCs/>
                <w:noProof/>
                <w:sz w:val="24"/>
                <w:szCs w:val="24"/>
                <w:lang w:eastAsia="en-US"/>
              </w:rPr>
            </w:pPr>
            <w:r w:rsidRPr="00584C91">
              <w:rPr>
                <w:rFonts w:ascii="Calibri" w:hAnsi="Calibri" w:cs="Calibri"/>
                <w:i/>
                <w:sz w:val="24"/>
                <w:szCs w:val="24"/>
                <w:lang w:eastAsia="en-US"/>
              </w:rPr>
              <w:t>(*se completează prin preluarea tuturor punctelor de verificare din formularul aferent sub-măsurii din PNDR cu investiții similare, în vigoare la momentul lansării apelului de selecție de către GAL)</w:t>
            </w:r>
          </w:p>
        </w:tc>
        <w:tc>
          <w:tcPr>
            <w:tcW w:w="1284" w:type="pct"/>
            <w:gridSpan w:val="2"/>
            <w:tcBorders>
              <w:top w:val="single" w:sz="4" w:space="0" w:color="auto"/>
            </w:tcBorders>
            <w:shd w:val="clear" w:color="auto" w:fill="auto"/>
          </w:tcPr>
          <w:p w:rsidR="00A53BFA" w:rsidRPr="00584C91" w:rsidRDefault="00A53BFA" w:rsidP="00A53BFA">
            <w:pPr>
              <w:overflowPunct w:val="0"/>
              <w:autoSpaceDE w:val="0"/>
              <w:autoSpaceDN w:val="0"/>
              <w:adjustRightInd w:val="0"/>
              <w:spacing w:after="200" w:line="276" w:lineRule="auto"/>
              <w:jc w:val="center"/>
              <w:textAlignment w:val="baseline"/>
              <w:rPr>
                <w:rFonts w:ascii="Calibri" w:eastAsia="Calibri" w:hAnsi="Calibri" w:cs="Calibri"/>
                <w:b/>
                <w:bCs/>
                <w:noProof/>
                <w:sz w:val="24"/>
                <w:szCs w:val="24"/>
                <w:lang w:eastAsia="fr-FR"/>
              </w:rPr>
            </w:pPr>
            <w:r w:rsidRPr="00584C91">
              <w:rPr>
                <w:rFonts w:ascii="Calibri" w:eastAsia="Calibri" w:hAnsi="Calibri" w:cs="Calibri"/>
                <w:b/>
                <w:bCs/>
                <w:noProof/>
                <w:sz w:val="24"/>
                <w:szCs w:val="24"/>
                <w:lang w:eastAsia="fr-FR"/>
              </w:rPr>
              <w:t>Verificare efectuată</w:t>
            </w:r>
          </w:p>
        </w:tc>
      </w:tr>
      <w:tr w:rsidR="00A53BFA" w:rsidRPr="00584C91" w:rsidTr="00911360">
        <w:trPr>
          <w:trHeight w:val="294"/>
        </w:trPr>
        <w:tc>
          <w:tcPr>
            <w:tcW w:w="3716" w:type="pct"/>
            <w:vMerge/>
            <w:tcBorders>
              <w:bottom w:val="single" w:sz="4" w:space="0" w:color="auto"/>
            </w:tcBorders>
            <w:shd w:val="clear" w:color="auto" w:fill="auto"/>
          </w:tcPr>
          <w:p w:rsidR="00A53BFA" w:rsidRPr="00584C91" w:rsidRDefault="00A53BFA" w:rsidP="00A53BFA">
            <w:pPr>
              <w:spacing w:after="200" w:line="276" w:lineRule="auto"/>
              <w:jc w:val="both"/>
              <w:rPr>
                <w:rFonts w:ascii="Calibri" w:eastAsia="Calibri" w:hAnsi="Calibri" w:cs="Calibri"/>
                <w:b/>
                <w:bCs/>
                <w:noProof/>
                <w:sz w:val="24"/>
                <w:szCs w:val="24"/>
                <w:lang w:eastAsia="en-US"/>
              </w:rPr>
            </w:pPr>
          </w:p>
        </w:tc>
        <w:tc>
          <w:tcPr>
            <w:tcW w:w="709" w:type="pct"/>
            <w:tcBorders>
              <w:top w:val="single" w:sz="4" w:space="0" w:color="auto"/>
              <w:bottom w:val="single" w:sz="4" w:space="0" w:color="auto"/>
            </w:tcBorders>
            <w:shd w:val="clear" w:color="auto" w:fill="auto"/>
          </w:tcPr>
          <w:p w:rsidR="00A53BFA" w:rsidRPr="00584C91" w:rsidRDefault="00A53BFA" w:rsidP="00A53BFA">
            <w:pPr>
              <w:overflowPunct w:val="0"/>
              <w:autoSpaceDE w:val="0"/>
              <w:autoSpaceDN w:val="0"/>
              <w:adjustRightInd w:val="0"/>
              <w:spacing w:after="200" w:line="276" w:lineRule="auto"/>
              <w:jc w:val="center"/>
              <w:textAlignment w:val="baseline"/>
              <w:rPr>
                <w:rFonts w:ascii="Calibri" w:eastAsia="Calibri" w:hAnsi="Calibri" w:cs="Calibri"/>
                <w:b/>
                <w:bCs/>
                <w:noProof/>
                <w:sz w:val="24"/>
                <w:szCs w:val="24"/>
                <w:lang w:eastAsia="fr-FR"/>
              </w:rPr>
            </w:pPr>
            <w:r w:rsidRPr="00584C91">
              <w:rPr>
                <w:rFonts w:ascii="Calibri" w:eastAsia="Calibri" w:hAnsi="Calibri" w:cs="Calibri"/>
                <w:b/>
                <w:bCs/>
                <w:noProof/>
                <w:sz w:val="24"/>
                <w:szCs w:val="24"/>
                <w:lang w:eastAsia="fr-FR"/>
              </w:rPr>
              <w:t>DA</w:t>
            </w:r>
          </w:p>
        </w:tc>
        <w:tc>
          <w:tcPr>
            <w:tcW w:w="575" w:type="pct"/>
            <w:tcBorders>
              <w:top w:val="single" w:sz="4" w:space="0" w:color="auto"/>
              <w:bottom w:val="single" w:sz="4" w:space="0" w:color="auto"/>
            </w:tcBorders>
          </w:tcPr>
          <w:p w:rsidR="00A53BFA" w:rsidRPr="00584C91" w:rsidRDefault="00A53BFA" w:rsidP="00A53BFA">
            <w:pPr>
              <w:overflowPunct w:val="0"/>
              <w:autoSpaceDE w:val="0"/>
              <w:autoSpaceDN w:val="0"/>
              <w:adjustRightInd w:val="0"/>
              <w:spacing w:after="200" w:line="276" w:lineRule="auto"/>
              <w:jc w:val="center"/>
              <w:textAlignment w:val="baseline"/>
              <w:rPr>
                <w:rFonts w:ascii="Calibri" w:eastAsia="Calibri" w:hAnsi="Calibri" w:cs="Calibri"/>
                <w:b/>
                <w:bCs/>
                <w:noProof/>
                <w:sz w:val="24"/>
                <w:szCs w:val="24"/>
                <w:lang w:eastAsia="fr-FR"/>
              </w:rPr>
            </w:pPr>
            <w:r w:rsidRPr="00584C91">
              <w:rPr>
                <w:rFonts w:ascii="Calibri" w:eastAsia="Calibri" w:hAnsi="Calibri" w:cs="Calibri"/>
                <w:b/>
                <w:bCs/>
                <w:noProof/>
                <w:sz w:val="24"/>
                <w:szCs w:val="24"/>
                <w:lang w:eastAsia="fr-FR"/>
              </w:rPr>
              <w:t>NU</w:t>
            </w:r>
          </w:p>
        </w:tc>
      </w:tr>
      <w:tr w:rsidR="00F6548F" w:rsidRPr="00584C91" w:rsidTr="00911360">
        <w:trPr>
          <w:trHeight w:val="471"/>
        </w:trPr>
        <w:tc>
          <w:tcPr>
            <w:tcW w:w="3716" w:type="pct"/>
            <w:tcBorders>
              <w:top w:val="single" w:sz="4" w:space="0" w:color="auto"/>
              <w:bottom w:val="single" w:sz="4" w:space="0" w:color="auto"/>
            </w:tcBorders>
            <w:shd w:val="clear" w:color="auto" w:fill="auto"/>
          </w:tcPr>
          <w:p w:rsidR="00F6548F" w:rsidRPr="00584C91" w:rsidRDefault="00F6548F" w:rsidP="00F6548F">
            <w:pPr>
              <w:numPr>
                <w:ilvl w:val="0"/>
                <w:numId w:val="8"/>
              </w:numPr>
              <w:spacing w:after="0" w:line="240" w:lineRule="auto"/>
              <w:jc w:val="both"/>
              <w:rPr>
                <w:rFonts w:ascii="Calibri" w:eastAsia="Calibri" w:hAnsi="Calibri" w:cs="Calibri"/>
                <w:sz w:val="24"/>
                <w:lang w:eastAsia="en-US"/>
              </w:rPr>
            </w:pPr>
            <w:r w:rsidRPr="00584C91">
              <w:rPr>
                <w:rFonts w:ascii="Calibri" w:eastAsia="Calibri" w:hAnsi="Calibri" w:cs="Calibri"/>
                <w:sz w:val="24"/>
                <w:lang w:eastAsia="en-US"/>
              </w:rPr>
              <w:t>Acelaşi sediu social se regăseşte la două sau mai multe proiecte?</w:t>
            </w:r>
          </w:p>
          <w:p w:rsidR="00F6548F" w:rsidRPr="00584C91" w:rsidRDefault="00F6548F" w:rsidP="00F6548F">
            <w:pPr>
              <w:numPr>
                <w:ilvl w:val="0"/>
                <w:numId w:val="8"/>
              </w:numPr>
              <w:spacing w:after="0" w:line="240" w:lineRule="auto"/>
              <w:jc w:val="both"/>
              <w:rPr>
                <w:rFonts w:ascii="Calibri" w:eastAsia="Calibri" w:hAnsi="Calibri" w:cs="Calibri"/>
                <w:sz w:val="24"/>
                <w:lang w:eastAsia="en-US"/>
              </w:rPr>
            </w:pPr>
            <w:r w:rsidRPr="00584C91">
              <w:rPr>
                <w:rFonts w:ascii="Calibri" w:eastAsia="Calibri" w:hAnsi="Calibri" w:cs="Calibri"/>
                <w:sz w:val="24"/>
                <w:lang w:eastAsia="en-US"/>
              </w:rPr>
              <w:t>Acelaşi amplasament (sat/comună) al proiectului se regăseşte la două  sau mai multe proiecte?</w:t>
            </w:r>
          </w:p>
          <w:p w:rsidR="00F6548F" w:rsidRPr="00584C91" w:rsidRDefault="00F6548F" w:rsidP="00F6548F">
            <w:pPr>
              <w:numPr>
                <w:ilvl w:val="0"/>
                <w:numId w:val="8"/>
              </w:numPr>
              <w:spacing w:after="0" w:line="240" w:lineRule="auto"/>
              <w:jc w:val="both"/>
              <w:rPr>
                <w:rFonts w:ascii="Calibri" w:eastAsia="Calibri" w:hAnsi="Calibri" w:cs="Calibri"/>
                <w:sz w:val="24"/>
                <w:lang w:eastAsia="en-US"/>
              </w:rPr>
            </w:pPr>
            <w:r w:rsidRPr="00584C91">
              <w:rPr>
                <w:rFonts w:ascii="Calibri" w:eastAsia="Calibri" w:hAnsi="Calibri" w:cs="Calibri"/>
                <w:sz w:val="24"/>
                <w:lang w:eastAsia="en-US"/>
              </w:rPr>
              <w:t>Acelaşi administrator/reprezentant legal al proiectului se regăseşte la două  sau mai multe proiecte?</w:t>
            </w:r>
          </w:p>
          <w:p w:rsidR="00F6548F" w:rsidRPr="00584C91" w:rsidRDefault="00F6548F" w:rsidP="00F6548F">
            <w:pPr>
              <w:numPr>
                <w:ilvl w:val="0"/>
                <w:numId w:val="8"/>
              </w:numPr>
              <w:spacing w:after="0" w:line="240" w:lineRule="auto"/>
              <w:jc w:val="both"/>
              <w:rPr>
                <w:rFonts w:ascii="Calibri" w:eastAsia="Calibri" w:hAnsi="Calibri" w:cs="Calibri"/>
                <w:b/>
                <w:bCs/>
                <w:i/>
                <w:sz w:val="24"/>
                <w:lang w:eastAsia="en-US"/>
              </w:rPr>
            </w:pPr>
            <w:r w:rsidRPr="00584C91">
              <w:rPr>
                <w:rFonts w:ascii="Calibri" w:eastAsia="Calibri" w:hAnsi="Calibri" w:cs="Calibri"/>
                <w:sz w:val="24"/>
                <w:lang w:eastAsia="en-US"/>
              </w:rPr>
              <w:t xml:space="preserve"> Acelaşi consultant al proiectului se regăseşte la două  sau mai multe proiecte?</w:t>
            </w:r>
          </w:p>
          <w:p w:rsidR="00F6548F" w:rsidRPr="00584C91" w:rsidRDefault="00F6548F" w:rsidP="00F6548F">
            <w:pPr>
              <w:numPr>
                <w:ilvl w:val="0"/>
                <w:numId w:val="8"/>
              </w:numPr>
              <w:spacing w:after="0" w:line="240" w:lineRule="auto"/>
              <w:jc w:val="both"/>
              <w:rPr>
                <w:rFonts w:ascii="Calibri" w:eastAsia="Calibri" w:hAnsi="Calibri" w:cs="Calibri"/>
                <w:b/>
                <w:bCs/>
                <w:i/>
                <w:sz w:val="24"/>
                <w:lang w:eastAsia="en-US"/>
              </w:rPr>
            </w:pPr>
            <w:r w:rsidRPr="00584C91">
              <w:rPr>
                <w:rFonts w:ascii="Calibri" w:eastAsia="Calibri" w:hAnsi="Calibri" w:cs="Calibri"/>
                <w:sz w:val="24"/>
                <w:lang w:eastAsia="en-US"/>
              </w:rPr>
              <w:t xml:space="preserve">Sediul social si/sau punctul (punctele) de lucru/amplasamentul investitiei propuse sunt invecinate cu cel/cele ale unui alt proiect </w:t>
            </w:r>
            <w:r w:rsidRPr="00584C91">
              <w:rPr>
                <w:rFonts w:ascii="Calibri" w:eastAsia="Calibri" w:hAnsi="Calibri" w:cs="Calibri"/>
                <w:sz w:val="24"/>
                <w:lang w:eastAsia="en-US"/>
              </w:rPr>
              <w:lastRenderedPageBreak/>
              <w:t xml:space="preserve">finantat FEADR ? </w:t>
            </w:r>
          </w:p>
          <w:p w:rsidR="00F6548F" w:rsidRPr="00584C91" w:rsidRDefault="00F6548F" w:rsidP="00F6548F">
            <w:pPr>
              <w:numPr>
                <w:ilvl w:val="0"/>
                <w:numId w:val="8"/>
              </w:numPr>
              <w:spacing w:after="0" w:line="240" w:lineRule="auto"/>
              <w:jc w:val="both"/>
              <w:rPr>
                <w:rFonts w:ascii="Calibri" w:eastAsia="Calibri" w:hAnsi="Calibri" w:cs="Calibri"/>
                <w:b/>
                <w:bCs/>
                <w:i/>
                <w:sz w:val="24"/>
                <w:lang w:eastAsia="en-US"/>
              </w:rPr>
            </w:pPr>
            <w:r w:rsidRPr="00584C91">
              <w:rPr>
                <w:rFonts w:ascii="Calibri" w:eastAsia="Calibri" w:hAnsi="Calibri" w:cs="Calibri"/>
                <w:sz w:val="24"/>
                <w:lang w:eastAsia="en-US"/>
              </w:rPr>
              <w:t>Sunt identificate în cadrul proiectului alte legături între solicitant și persoana fizică/juridică de la care a fost închiriat/cumpărat terenul/clădirea?</w:t>
            </w:r>
          </w:p>
          <w:p w:rsidR="00F6548F" w:rsidRPr="00584C91" w:rsidRDefault="00F6548F" w:rsidP="00F6548F">
            <w:pPr>
              <w:numPr>
                <w:ilvl w:val="0"/>
                <w:numId w:val="8"/>
              </w:numPr>
              <w:spacing w:after="0" w:line="240" w:lineRule="auto"/>
              <w:jc w:val="both"/>
              <w:rPr>
                <w:rFonts w:ascii="Calibri" w:eastAsia="Calibri" w:hAnsi="Calibri" w:cs="Calibri"/>
                <w:b/>
                <w:bCs/>
                <w:i/>
                <w:noProof/>
                <w:sz w:val="24"/>
                <w:szCs w:val="24"/>
                <w:lang w:eastAsia="en-US"/>
              </w:rPr>
            </w:pPr>
            <w:r w:rsidRPr="00584C91">
              <w:rPr>
                <w:rFonts w:ascii="Calibri" w:eastAsia="Calibri" w:hAnsi="Calibri" w:cs="Calibri"/>
                <w:sz w:val="24"/>
                <w:lang w:eastAsia="en-US"/>
              </w:rPr>
              <w:t xml:space="preserve">Altele*    </w:t>
            </w:r>
          </w:p>
        </w:tc>
        <w:tc>
          <w:tcPr>
            <w:tcW w:w="709" w:type="pct"/>
            <w:tcBorders>
              <w:top w:val="single" w:sz="4" w:space="0" w:color="auto"/>
              <w:bottom w:val="single" w:sz="4" w:space="0" w:color="auto"/>
            </w:tcBorders>
            <w:shd w:val="clear" w:color="auto" w:fill="auto"/>
          </w:tcPr>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lastRenderedPageBreak/>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9C7D3D" w:rsidRDefault="009C7D3D"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tc>
        <w:tc>
          <w:tcPr>
            <w:tcW w:w="575" w:type="pct"/>
            <w:tcBorders>
              <w:top w:val="single" w:sz="4" w:space="0" w:color="auto"/>
              <w:bottom w:val="single" w:sz="4" w:space="0" w:color="auto"/>
            </w:tcBorders>
          </w:tcPr>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lastRenderedPageBreak/>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p w:rsidR="009C7D3D" w:rsidRDefault="009C7D3D"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p>
          <w:p w:rsidR="00F6548F" w:rsidRPr="00584C91" w:rsidRDefault="00F6548F" w:rsidP="00F6548F">
            <w:pPr>
              <w:overflowPunct w:val="0"/>
              <w:autoSpaceDE w:val="0"/>
              <w:autoSpaceDN w:val="0"/>
              <w:adjustRightInd w:val="0"/>
              <w:spacing w:after="200" w:line="276" w:lineRule="auto"/>
              <w:jc w:val="center"/>
              <w:textAlignment w:val="baseline"/>
              <w:rPr>
                <w:rFonts w:ascii="Calibri" w:eastAsia="Calibri" w:hAnsi="Calibri" w:cs="Calibri"/>
                <w:bCs/>
                <w:noProof/>
                <w:sz w:val="24"/>
                <w:szCs w:val="24"/>
                <w:lang w:eastAsia="fr-FR"/>
              </w:rPr>
            </w:pPr>
            <w:r w:rsidRPr="00584C91">
              <w:rPr>
                <w:rFonts w:ascii="Calibri" w:eastAsia="Calibri" w:hAnsi="Calibri" w:cs="Calibri"/>
                <w:bCs/>
                <w:noProof/>
                <w:sz w:val="24"/>
                <w:szCs w:val="24"/>
                <w:lang w:eastAsia="fr-FR"/>
              </w:rPr>
              <w:sym w:font="Wingdings" w:char="F06F"/>
            </w:r>
          </w:p>
        </w:tc>
      </w:tr>
      <w:tr w:rsidR="00F6548F" w:rsidRPr="008E6556" w:rsidTr="00911360">
        <w:trPr>
          <w:trHeight w:val="564"/>
        </w:trPr>
        <w:tc>
          <w:tcPr>
            <w:tcW w:w="3716" w:type="pct"/>
            <w:tcBorders>
              <w:top w:val="single" w:sz="4" w:space="0" w:color="auto"/>
              <w:bottom w:val="single" w:sz="4" w:space="0" w:color="auto"/>
            </w:tcBorders>
            <w:shd w:val="clear" w:color="auto" w:fill="auto"/>
          </w:tcPr>
          <w:p w:rsidR="00F6548F" w:rsidRPr="00584C91" w:rsidRDefault="00F6548F" w:rsidP="00F6548F">
            <w:pPr>
              <w:spacing w:after="0" w:line="240" w:lineRule="auto"/>
              <w:jc w:val="both"/>
              <w:rPr>
                <w:rFonts w:ascii="Calibri" w:eastAsia="Calibri" w:hAnsi="Calibri" w:cs="Calibri"/>
                <w:b/>
                <w:noProof/>
                <w:sz w:val="24"/>
                <w:szCs w:val="24"/>
                <w:lang w:eastAsia="en-US"/>
              </w:rPr>
            </w:pPr>
            <w:r w:rsidRPr="00584C91">
              <w:rPr>
                <w:rFonts w:ascii="Calibri" w:eastAsia="Calibri" w:hAnsi="Calibri" w:cs="Calibri"/>
                <w:b/>
                <w:noProof/>
                <w:sz w:val="24"/>
                <w:szCs w:val="24"/>
                <w:lang w:eastAsia="en-US"/>
              </w:rPr>
              <w:lastRenderedPageBreak/>
              <w:t xml:space="preserve">Declaratii </w:t>
            </w:r>
            <w:r w:rsidRPr="00584C91">
              <w:rPr>
                <w:rFonts w:ascii="Calibri" w:eastAsia="Calibri" w:hAnsi="Calibri" w:cs="Calibri"/>
                <w:noProof/>
                <w:sz w:val="24"/>
                <w:szCs w:val="24"/>
                <w:lang w:eastAsia="en-US"/>
              </w:rPr>
              <w:t>partea F a Cererii de finantare</w:t>
            </w:r>
          </w:p>
          <w:p w:rsidR="00F6548F" w:rsidRPr="00584C91" w:rsidRDefault="00F6548F" w:rsidP="00F6548F">
            <w:pPr>
              <w:spacing w:after="0" w:line="240" w:lineRule="auto"/>
              <w:jc w:val="both"/>
              <w:rPr>
                <w:rFonts w:ascii="Calibri" w:eastAsia="Calibri" w:hAnsi="Calibri" w:cs="Calibri"/>
                <w:b/>
                <w:noProof/>
                <w:sz w:val="24"/>
                <w:szCs w:val="24"/>
                <w:lang w:eastAsia="en-US"/>
              </w:rPr>
            </w:pPr>
            <w:r w:rsidRPr="00584C91">
              <w:rPr>
                <w:rFonts w:ascii="Calibri" w:eastAsia="Calibri" w:hAnsi="Calibri" w:cs="Calibri"/>
                <w:b/>
                <w:noProof/>
                <w:sz w:val="24"/>
                <w:szCs w:val="24"/>
                <w:lang w:eastAsia="en-US"/>
              </w:rPr>
              <w:t>Registrul Cererilor de Finantare</w:t>
            </w:r>
          </w:p>
          <w:p w:rsidR="00F6548F" w:rsidRPr="00584C91" w:rsidRDefault="00F6548F" w:rsidP="00F6548F">
            <w:pPr>
              <w:spacing w:after="0" w:line="240" w:lineRule="auto"/>
              <w:jc w:val="both"/>
              <w:rPr>
                <w:rFonts w:ascii="Calibri" w:eastAsia="Calibri" w:hAnsi="Calibri" w:cs="Calibri"/>
                <w:b/>
                <w:noProof/>
                <w:sz w:val="24"/>
                <w:szCs w:val="24"/>
                <w:lang w:eastAsia="en-US"/>
              </w:rPr>
            </w:pPr>
            <w:r w:rsidRPr="00584C91">
              <w:rPr>
                <w:rFonts w:ascii="Calibri" w:eastAsia="Calibri" w:hAnsi="Calibri" w:cs="Calibri"/>
                <w:b/>
                <w:noProof/>
                <w:sz w:val="24"/>
                <w:szCs w:val="24"/>
                <w:lang w:eastAsia="en-US"/>
              </w:rPr>
              <w:t>Planul de afaceri si documentele depuse la Cererea de Finantare</w:t>
            </w:r>
          </w:p>
        </w:tc>
        <w:tc>
          <w:tcPr>
            <w:tcW w:w="709" w:type="pct"/>
            <w:tcBorders>
              <w:top w:val="single" w:sz="4" w:space="0" w:color="auto"/>
              <w:bottom w:val="single" w:sz="4" w:space="0" w:color="auto"/>
            </w:tcBorders>
            <w:shd w:val="clear" w:color="auto" w:fill="auto"/>
          </w:tcPr>
          <w:p w:rsidR="00F6548F" w:rsidRPr="00584C91" w:rsidRDefault="00F6548F" w:rsidP="00F6548F">
            <w:pPr>
              <w:overflowPunct w:val="0"/>
              <w:autoSpaceDE w:val="0"/>
              <w:autoSpaceDN w:val="0"/>
              <w:adjustRightInd w:val="0"/>
              <w:spacing w:after="0" w:line="276" w:lineRule="auto"/>
              <w:jc w:val="center"/>
              <w:textAlignment w:val="baseline"/>
              <w:rPr>
                <w:rFonts w:ascii="Calibri" w:eastAsia="Calibri" w:hAnsi="Calibri" w:cs="Calibri"/>
                <w:bCs/>
                <w:noProof/>
                <w:sz w:val="24"/>
                <w:szCs w:val="24"/>
                <w:lang w:eastAsia="fr-FR"/>
              </w:rPr>
            </w:pPr>
          </w:p>
        </w:tc>
        <w:tc>
          <w:tcPr>
            <w:tcW w:w="575" w:type="pct"/>
            <w:tcBorders>
              <w:top w:val="single" w:sz="4" w:space="0" w:color="auto"/>
              <w:bottom w:val="single" w:sz="4" w:space="0" w:color="auto"/>
            </w:tcBorders>
          </w:tcPr>
          <w:p w:rsidR="00F6548F" w:rsidRPr="00584C91" w:rsidRDefault="00F6548F" w:rsidP="00F6548F">
            <w:pPr>
              <w:overflowPunct w:val="0"/>
              <w:autoSpaceDE w:val="0"/>
              <w:autoSpaceDN w:val="0"/>
              <w:adjustRightInd w:val="0"/>
              <w:spacing w:after="0" w:line="276" w:lineRule="auto"/>
              <w:jc w:val="center"/>
              <w:textAlignment w:val="baseline"/>
              <w:rPr>
                <w:rFonts w:ascii="Calibri" w:eastAsia="Calibri" w:hAnsi="Calibri" w:cs="Calibri"/>
                <w:bCs/>
                <w:noProof/>
                <w:sz w:val="24"/>
                <w:szCs w:val="24"/>
                <w:lang w:eastAsia="fr-FR"/>
              </w:rPr>
            </w:pPr>
          </w:p>
        </w:tc>
      </w:tr>
    </w:tbl>
    <w:p w:rsidR="00A53BFA" w:rsidRPr="00584C91" w:rsidRDefault="00A53BFA" w:rsidP="00A53BFA">
      <w:pPr>
        <w:spacing w:after="200" w:line="276" w:lineRule="auto"/>
        <w:jc w:val="both"/>
        <w:rPr>
          <w:rFonts w:ascii="Calibri" w:eastAsia="Calibri" w:hAnsi="Calibri" w:cs="Calibri"/>
          <w:noProof/>
          <w:sz w:val="24"/>
          <w:szCs w:val="24"/>
          <w:lang w:eastAsia="en-US"/>
        </w:rPr>
      </w:pPr>
      <w:r w:rsidRPr="00584C91">
        <w:rPr>
          <w:rFonts w:ascii="Calibri" w:eastAsia="Calibri" w:hAnsi="Calibri" w:cs="Calibri"/>
          <w:noProof/>
          <w:sz w:val="24"/>
          <w:szCs w:val="24"/>
          <w:lang w:eastAsia="en-US"/>
        </w:rPr>
        <w:t>OBSERVAȚII: ..........................................................................................................................................</w:t>
      </w:r>
    </w:p>
    <w:p w:rsidR="00A53BFA" w:rsidRPr="00584C91" w:rsidRDefault="00A53BFA" w:rsidP="00A53BFA">
      <w:pPr>
        <w:spacing w:after="200" w:line="276" w:lineRule="auto"/>
        <w:jc w:val="both"/>
        <w:rPr>
          <w:rFonts w:ascii="Calibri" w:eastAsia="Calibri" w:hAnsi="Calibri" w:cs="Calibri"/>
          <w:b/>
          <w:bCs/>
          <w:noProof/>
          <w:sz w:val="24"/>
          <w:szCs w:val="24"/>
          <w:lang w:eastAsia="en-US"/>
        </w:rPr>
      </w:pPr>
      <w:r w:rsidRPr="00584C91">
        <w:rPr>
          <w:rFonts w:ascii="Calibri" w:eastAsia="Calibri" w:hAnsi="Calibri" w:cs="Calibri"/>
          <w:b/>
          <w:bCs/>
          <w:noProof/>
          <w:sz w:val="24"/>
          <w:szCs w:val="24"/>
          <w:lang w:eastAsia="en-US"/>
        </w:rPr>
        <w:t xml:space="preserve">Solicitantul a creat condiţii artificiale necesare pentru a beneficia de plăţi (sprijin) şi a obţine astfel un avantaj care contravine obiectivelor măsurii? </w:t>
      </w:r>
    </w:p>
    <w:p w:rsidR="00A53BFA" w:rsidRPr="00584C91" w:rsidRDefault="00A53BFA" w:rsidP="00A53BFA">
      <w:pPr>
        <w:tabs>
          <w:tab w:val="left" w:pos="2093"/>
        </w:tabs>
        <w:spacing w:after="200" w:line="276" w:lineRule="auto"/>
        <w:jc w:val="both"/>
        <w:rPr>
          <w:rFonts w:ascii="Calibri" w:eastAsia="Calibri" w:hAnsi="Calibri" w:cs="Calibri"/>
          <w:bCs/>
          <w:noProof/>
          <w:sz w:val="24"/>
          <w:szCs w:val="24"/>
          <w:lang w:eastAsia="en-US"/>
        </w:rPr>
      </w:pPr>
      <w:r w:rsidRPr="00584C91">
        <w:rPr>
          <w:rFonts w:ascii="Calibri" w:eastAsia="Calibri" w:hAnsi="Calibri" w:cs="Calibri"/>
          <w:b/>
          <w:bCs/>
          <w:noProof/>
          <w:sz w:val="24"/>
          <w:szCs w:val="24"/>
          <w:lang w:eastAsia="en-US"/>
        </w:rPr>
        <w:t xml:space="preserve">DA </w:t>
      </w:r>
      <w:r w:rsidRPr="00584C91">
        <w:rPr>
          <w:rFonts w:ascii="Calibri" w:eastAsia="Calibri" w:hAnsi="Calibri" w:cs="Calibri"/>
          <w:bCs/>
          <w:noProof/>
          <w:sz w:val="24"/>
          <w:szCs w:val="24"/>
          <w:lang w:eastAsia="en-US"/>
        </w:rPr>
        <w:sym w:font="Wingdings" w:char="F06F"/>
      </w:r>
      <w:r w:rsidRPr="00584C91">
        <w:rPr>
          <w:rFonts w:ascii="Calibri" w:eastAsia="Calibri" w:hAnsi="Calibri" w:cs="Calibri"/>
          <w:b/>
          <w:bCs/>
          <w:noProof/>
          <w:sz w:val="24"/>
          <w:szCs w:val="24"/>
          <w:lang w:eastAsia="en-US"/>
        </w:rPr>
        <w:t xml:space="preserve">sau NU </w:t>
      </w:r>
      <w:r w:rsidRPr="00584C91">
        <w:rPr>
          <w:rFonts w:ascii="Calibri" w:eastAsia="Calibri" w:hAnsi="Calibri" w:cs="Calibri"/>
          <w:bCs/>
          <w:noProof/>
          <w:sz w:val="24"/>
          <w:szCs w:val="24"/>
          <w:lang w:eastAsia="en-US"/>
        </w:rPr>
        <w:sym w:font="Wingdings" w:char="F06F"/>
      </w:r>
      <w:r w:rsidRPr="00584C91">
        <w:rPr>
          <w:rFonts w:ascii="Calibri" w:eastAsia="Calibri" w:hAnsi="Calibri" w:cs="Calibri"/>
          <w:bCs/>
          <w:noProof/>
          <w:sz w:val="24"/>
          <w:szCs w:val="24"/>
          <w:lang w:eastAsia="en-US"/>
        </w:rPr>
        <w:tab/>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2"/>
        <w:gridCol w:w="1390"/>
        <w:gridCol w:w="875"/>
      </w:tblGrid>
      <w:tr w:rsidR="00A53BFA" w:rsidRPr="002442CC" w:rsidTr="00EC1D91">
        <w:trPr>
          <w:trHeight w:val="440"/>
        </w:trPr>
        <w:tc>
          <w:tcPr>
            <w:tcW w:w="3786" w:type="pct"/>
            <w:vMerge w:val="restart"/>
            <w:tcBorders>
              <w:top w:val="single" w:sz="4" w:space="0" w:color="auto"/>
            </w:tcBorders>
            <w:shd w:val="clear" w:color="auto" w:fill="auto"/>
          </w:tcPr>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
                <w:bCs/>
                <w:sz w:val="24"/>
                <w:szCs w:val="24"/>
                <w:lang w:eastAsia="fr-FR"/>
              </w:rPr>
            </w:pPr>
            <w:r w:rsidRPr="002442CC">
              <w:rPr>
                <w:rFonts w:ascii="Calibri" w:hAnsi="Calibri" w:cs="Calibri"/>
                <w:b/>
                <w:bCs/>
                <w:iCs/>
                <w:sz w:val="24"/>
                <w:szCs w:val="24"/>
                <w:lang w:eastAsia="fr-FR"/>
              </w:rPr>
              <w:t xml:space="preserve">VERIFICAREA PE TEREN </w:t>
            </w:r>
          </w:p>
        </w:tc>
        <w:tc>
          <w:tcPr>
            <w:tcW w:w="1214" w:type="pct"/>
            <w:gridSpan w:val="2"/>
            <w:tcBorders>
              <w:top w:val="single" w:sz="4" w:space="0" w:color="auto"/>
            </w:tcBorders>
            <w:shd w:val="clear" w:color="auto" w:fill="auto"/>
          </w:tcPr>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
                <w:bCs/>
                <w:sz w:val="24"/>
                <w:szCs w:val="24"/>
                <w:lang w:eastAsia="fr-FR"/>
              </w:rPr>
            </w:pPr>
            <w:r w:rsidRPr="002442CC">
              <w:rPr>
                <w:rFonts w:ascii="Calibri" w:hAnsi="Calibri" w:cs="Calibri"/>
                <w:b/>
                <w:bCs/>
                <w:sz w:val="24"/>
                <w:szCs w:val="24"/>
                <w:lang w:eastAsia="fr-FR"/>
              </w:rPr>
              <w:t>Verificare efectuată</w:t>
            </w:r>
          </w:p>
        </w:tc>
      </w:tr>
      <w:tr w:rsidR="00A53BFA" w:rsidRPr="002442CC" w:rsidTr="00EC1D91">
        <w:trPr>
          <w:trHeight w:val="431"/>
        </w:trPr>
        <w:tc>
          <w:tcPr>
            <w:tcW w:w="3786" w:type="pct"/>
            <w:vMerge/>
            <w:shd w:val="clear" w:color="auto" w:fill="auto"/>
          </w:tcPr>
          <w:p w:rsidR="00A53BFA" w:rsidRPr="002442CC" w:rsidRDefault="00A53BFA" w:rsidP="00A53BFA">
            <w:pPr>
              <w:numPr>
                <w:ilvl w:val="0"/>
                <w:numId w:val="3"/>
              </w:numPr>
              <w:spacing w:after="0" w:line="240" w:lineRule="auto"/>
              <w:ind w:right="148"/>
              <w:contextualSpacing/>
              <w:jc w:val="both"/>
              <w:rPr>
                <w:rFonts w:ascii="Calibri" w:eastAsia="Calibri" w:hAnsi="Calibri" w:cs="Calibri"/>
                <w:b/>
                <w:bCs/>
                <w:iCs/>
                <w:sz w:val="24"/>
                <w:szCs w:val="24"/>
                <w:lang w:eastAsia="en-US"/>
              </w:rPr>
            </w:pPr>
          </w:p>
        </w:tc>
        <w:tc>
          <w:tcPr>
            <w:tcW w:w="745" w:type="pct"/>
            <w:tcBorders>
              <w:top w:val="single" w:sz="4" w:space="0" w:color="auto"/>
            </w:tcBorders>
            <w:shd w:val="clear" w:color="auto" w:fill="auto"/>
          </w:tcPr>
          <w:p w:rsidR="00A53BFA" w:rsidRPr="002442CC" w:rsidRDefault="00A53BFA" w:rsidP="00A53BFA">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Calibri" w:hAnsi="Calibri" w:cs="Calibri"/>
                <w:b/>
                <w:bCs/>
                <w:sz w:val="24"/>
                <w:szCs w:val="24"/>
                <w:lang w:eastAsia="fr-FR"/>
              </w:rPr>
            </w:pPr>
            <w:r w:rsidRPr="002442CC">
              <w:rPr>
                <w:rFonts w:ascii="Calibri" w:hAnsi="Calibri" w:cs="Calibri"/>
                <w:b/>
                <w:bCs/>
                <w:sz w:val="24"/>
                <w:szCs w:val="24"/>
                <w:lang w:eastAsia="fr-FR"/>
              </w:rPr>
              <w:t>DA</w:t>
            </w:r>
          </w:p>
        </w:tc>
        <w:tc>
          <w:tcPr>
            <w:tcW w:w="469" w:type="pct"/>
            <w:tcBorders>
              <w:top w:val="single" w:sz="4" w:space="0" w:color="auto"/>
            </w:tcBorders>
          </w:tcPr>
          <w:p w:rsidR="00A53BFA" w:rsidRPr="002442CC" w:rsidRDefault="00A53BFA" w:rsidP="00A53BFA">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Calibri" w:hAnsi="Calibri" w:cs="Calibri"/>
                <w:b/>
                <w:bCs/>
                <w:sz w:val="24"/>
                <w:szCs w:val="24"/>
                <w:lang w:eastAsia="fr-FR"/>
              </w:rPr>
            </w:pPr>
            <w:r w:rsidRPr="002442CC">
              <w:rPr>
                <w:rFonts w:ascii="Calibri" w:hAnsi="Calibri" w:cs="Calibri"/>
                <w:b/>
                <w:bCs/>
                <w:sz w:val="24"/>
                <w:szCs w:val="24"/>
                <w:lang w:eastAsia="fr-FR"/>
              </w:rPr>
              <w:t xml:space="preserve">NU </w:t>
            </w:r>
          </w:p>
        </w:tc>
      </w:tr>
      <w:tr w:rsidR="00A53BFA" w:rsidRPr="008E6556" w:rsidTr="00EC1D91">
        <w:trPr>
          <w:trHeight w:val="624"/>
        </w:trPr>
        <w:tc>
          <w:tcPr>
            <w:tcW w:w="3786" w:type="pct"/>
            <w:tcBorders>
              <w:bottom w:val="single" w:sz="4" w:space="0" w:color="auto"/>
            </w:tcBorders>
            <w:shd w:val="clear" w:color="auto" w:fill="auto"/>
          </w:tcPr>
          <w:p w:rsidR="00A53BFA" w:rsidRPr="002442CC" w:rsidRDefault="00A53BFA" w:rsidP="00A53BFA">
            <w:pPr>
              <w:overflowPunct w:val="0"/>
              <w:autoSpaceDE w:val="0"/>
              <w:autoSpaceDN w:val="0"/>
              <w:adjustRightInd w:val="0"/>
              <w:spacing w:after="0" w:line="240" w:lineRule="auto"/>
              <w:jc w:val="both"/>
              <w:textAlignment w:val="baseline"/>
              <w:rPr>
                <w:rFonts w:ascii="Calibri" w:hAnsi="Calibri" w:cs="Calibri"/>
                <w:bCs/>
                <w:i/>
                <w:iCs/>
                <w:sz w:val="24"/>
                <w:szCs w:val="24"/>
                <w:lang w:eastAsia="fr-FR"/>
              </w:rPr>
            </w:pPr>
          </w:p>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
                <w:bCs/>
                <w:iCs/>
                <w:sz w:val="24"/>
                <w:szCs w:val="24"/>
                <w:lang w:eastAsia="fr-FR"/>
              </w:rPr>
            </w:pPr>
            <w:r w:rsidRPr="002442CC">
              <w:rPr>
                <w:rFonts w:ascii="Calibri" w:hAnsi="Calibri" w:cs="Calibri"/>
                <w:b/>
                <w:bCs/>
                <w:i/>
                <w:iCs/>
                <w:sz w:val="24"/>
                <w:szCs w:val="24"/>
                <w:lang w:eastAsia="fr-FR"/>
              </w:rPr>
              <w:t xml:space="preserve">Verificare la </w:t>
            </w:r>
            <w:r w:rsidR="001834AF" w:rsidRPr="002442CC">
              <w:rPr>
                <w:rFonts w:ascii="Calibri" w:hAnsi="Calibri" w:cs="Calibri"/>
                <w:b/>
                <w:bCs/>
                <w:i/>
                <w:iCs/>
                <w:sz w:val="24"/>
                <w:szCs w:val="24"/>
                <w:lang w:eastAsia="fr-FR"/>
              </w:rPr>
              <w:t>GAL</w:t>
            </w:r>
          </w:p>
        </w:tc>
        <w:tc>
          <w:tcPr>
            <w:tcW w:w="745" w:type="pct"/>
            <w:tcBorders>
              <w:bottom w:val="single" w:sz="4" w:space="0" w:color="auto"/>
            </w:tcBorders>
            <w:shd w:val="clear" w:color="auto" w:fill="auto"/>
          </w:tcPr>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Cs/>
                <w:iCs/>
                <w:sz w:val="24"/>
                <w:szCs w:val="24"/>
                <w:lang w:eastAsia="fr-FR"/>
              </w:rPr>
            </w:pPr>
          </w:p>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Cs/>
                <w:iCs/>
                <w:sz w:val="24"/>
                <w:szCs w:val="24"/>
                <w:lang w:eastAsia="fr-FR"/>
              </w:rPr>
            </w:pPr>
            <w:r w:rsidRPr="002442CC">
              <w:rPr>
                <w:rFonts w:ascii="Calibri" w:hAnsi="Calibri" w:cs="Calibri"/>
                <w:bCs/>
                <w:iCs/>
                <w:sz w:val="24"/>
                <w:szCs w:val="24"/>
                <w:lang w:eastAsia="fr-FR"/>
              </w:rPr>
              <w:sym w:font="Wingdings" w:char="F06F"/>
            </w:r>
          </w:p>
        </w:tc>
        <w:tc>
          <w:tcPr>
            <w:tcW w:w="469" w:type="pct"/>
            <w:tcBorders>
              <w:bottom w:val="single" w:sz="4" w:space="0" w:color="auto"/>
            </w:tcBorders>
          </w:tcPr>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Cs/>
                <w:iCs/>
                <w:sz w:val="24"/>
                <w:szCs w:val="24"/>
                <w:lang w:eastAsia="fr-FR"/>
              </w:rPr>
            </w:pPr>
          </w:p>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Cs/>
                <w:iCs/>
                <w:sz w:val="24"/>
                <w:szCs w:val="24"/>
                <w:lang w:eastAsia="fr-FR"/>
              </w:rPr>
            </w:pPr>
            <w:r w:rsidRPr="002442CC">
              <w:rPr>
                <w:rFonts w:ascii="Calibri" w:hAnsi="Calibri" w:cs="Calibri"/>
                <w:bCs/>
                <w:iCs/>
                <w:sz w:val="24"/>
                <w:szCs w:val="24"/>
                <w:lang w:eastAsia="fr-FR"/>
              </w:rPr>
              <w:sym w:font="Wingdings" w:char="F06F"/>
            </w:r>
          </w:p>
          <w:p w:rsidR="00A53BFA" w:rsidRPr="002442CC" w:rsidRDefault="00A53BFA" w:rsidP="00A53BFA">
            <w:pPr>
              <w:overflowPunct w:val="0"/>
              <w:autoSpaceDE w:val="0"/>
              <w:autoSpaceDN w:val="0"/>
              <w:adjustRightInd w:val="0"/>
              <w:spacing w:after="0" w:line="240" w:lineRule="auto"/>
              <w:jc w:val="center"/>
              <w:textAlignment w:val="baseline"/>
              <w:rPr>
                <w:rFonts w:ascii="Calibri" w:hAnsi="Calibri" w:cs="Calibri"/>
                <w:bCs/>
                <w:iCs/>
                <w:sz w:val="24"/>
                <w:szCs w:val="24"/>
                <w:lang w:eastAsia="fr-FR"/>
              </w:rPr>
            </w:pPr>
          </w:p>
        </w:tc>
      </w:tr>
    </w:tbl>
    <w:p w:rsidR="00A53BFA" w:rsidRPr="008E6556" w:rsidRDefault="00A53BFA" w:rsidP="00A53BFA">
      <w:pPr>
        <w:tabs>
          <w:tab w:val="left" w:pos="2093"/>
        </w:tabs>
        <w:spacing w:after="200" w:line="276" w:lineRule="auto"/>
        <w:jc w:val="both"/>
        <w:rPr>
          <w:rFonts w:ascii="Calibri" w:eastAsia="Calibri" w:hAnsi="Calibri" w:cs="Calibri"/>
          <w:bCs/>
          <w:noProof/>
          <w:sz w:val="24"/>
          <w:szCs w:val="24"/>
          <w:highlight w:val="yellow"/>
          <w:lang w:eastAsia="en-US"/>
        </w:rPr>
      </w:pPr>
    </w:p>
    <w:p w:rsidR="00A53BFA" w:rsidRPr="002442CC" w:rsidRDefault="00A53BFA" w:rsidP="00A53BFA">
      <w:pPr>
        <w:spacing w:after="0" w:line="240" w:lineRule="auto"/>
        <w:contextualSpacing/>
        <w:jc w:val="both"/>
        <w:rPr>
          <w:rFonts w:ascii="Calibri" w:hAnsi="Calibri"/>
          <w:b/>
          <w:bCs/>
          <w:noProof/>
          <w:kern w:val="32"/>
          <w:sz w:val="24"/>
          <w:szCs w:val="24"/>
          <w:lang w:eastAsia="en-US"/>
        </w:rPr>
      </w:pPr>
      <w:r w:rsidRPr="002442CC">
        <w:rPr>
          <w:rFonts w:ascii="Calibri" w:hAnsi="Calibri"/>
          <w:b/>
          <w:bCs/>
          <w:noProof/>
          <w:kern w:val="32"/>
          <w:sz w:val="24"/>
          <w:szCs w:val="24"/>
          <w:lang w:eastAsia="en-US"/>
        </w:rPr>
        <w:t>DECIZIA REFERITOARE LA ELIGIBILITATEA PROIECTULUI</w:t>
      </w:r>
    </w:p>
    <w:p w:rsidR="00A53BFA" w:rsidRPr="002442CC" w:rsidRDefault="00A53BFA" w:rsidP="00A53BFA">
      <w:pPr>
        <w:spacing w:after="0" w:line="240" w:lineRule="auto"/>
        <w:contextualSpacing/>
        <w:jc w:val="both"/>
        <w:rPr>
          <w:rFonts w:ascii="Calibri" w:hAnsi="Calibri"/>
          <w:b/>
          <w:bCs/>
          <w:noProof/>
          <w:kern w:val="32"/>
          <w:sz w:val="24"/>
          <w:szCs w:val="24"/>
          <w:lang w:eastAsia="en-US"/>
        </w:rPr>
      </w:pPr>
      <w:r w:rsidRPr="002442CC">
        <w:rPr>
          <w:rFonts w:ascii="Calibri" w:hAnsi="Calibri"/>
          <w:b/>
          <w:bCs/>
          <w:noProof/>
          <w:kern w:val="32"/>
          <w:sz w:val="24"/>
          <w:szCs w:val="24"/>
          <w:lang w:eastAsia="en-US"/>
        </w:rPr>
        <w:t>PROIECTUL ESTE:</w:t>
      </w:r>
    </w:p>
    <w:p w:rsidR="00A53BFA" w:rsidRPr="002442CC" w:rsidRDefault="00A53BFA" w:rsidP="00A53BFA">
      <w:pPr>
        <w:numPr>
          <w:ilvl w:val="0"/>
          <w:numId w:val="2"/>
        </w:numPr>
        <w:spacing w:after="0" w:line="240" w:lineRule="auto"/>
        <w:contextualSpacing/>
        <w:jc w:val="both"/>
        <w:rPr>
          <w:rFonts w:ascii="Calibri" w:hAnsi="Calibri"/>
          <w:b/>
          <w:bCs/>
          <w:noProof/>
          <w:kern w:val="32"/>
          <w:sz w:val="24"/>
          <w:szCs w:val="24"/>
          <w:lang w:eastAsia="en-US"/>
        </w:rPr>
      </w:pPr>
      <w:r w:rsidRPr="002442CC">
        <w:rPr>
          <w:rFonts w:ascii="Calibri" w:hAnsi="Calibri"/>
          <w:b/>
          <w:bCs/>
          <w:noProof/>
          <w:kern w:val="32"/>
          <w:sz w:val="24"/>
          <w:szCs w:val="24"/>
          <w:lang w:eastAsia="en-US"/>
        </w:rPr>
        <w:t>ELIGIBIL</w:t>
      </w:r>
    </w:p>
    <w:p w:rsidR="00A53BFA" w:rsidRPr="002442CC" w:rsidRDefault="00A53BFA" w:rsidP="00A53BFA">
      <w:pPr>
        <w:numPr>
          <w:ilvl w:val="0"/>
          <w:numId w:val="2"/>
        </w:numPr>
        <w:spacing w:after="0" w:line="240" w:lineRule="auto"/>
        <w:contextualSpacing/>
        <w:jc w:val="both"/>
        <w:rPr>
          <w:rFonts w:ascii="Calibri" w:hAnsi="Calibri"/>
          <w:b/>
          <w:bCs/>
          <w:noProof/>
          <w:kern w:val="32"/>
          <w:sz w:val="24"/>
          <w:szCs w:val="24"/>
          <w:lang w:eastAsia="en-US"/>
        </w:rPr>
      </w:pPr>
      <w:r w:rsidRPr="002442CC">
        <w:rPr>
          <w:rFonts w:ascii="Calibri" w:hAnsi="Calibri"/>
          <w:b/>
          <w:bCs/>
          <w:noProof/>
          <w:kern w:val="32"/>
          <w:sz w:val="24"/>
          <w:szCs w:val="24"/>
          <w:lang w:eastAsia="en-US"/>
        </w:rPr>
        <w:t>NEELIGIBIL</w:t>
      </w:r>
    </w:p>
    <w:p w:rsidR="00A53BFA" w:rsidRPr="002442CC" w:rsidRDefault="00A53BFA" w:rsidP="00A53BFA">
      <w:pPr>
        <w:spacing w:after="200" w:line="276" w:lineRule="auto"/>
        <w:jc w:val="both"/>
        <w:rPr>
          <w:rFonts w:ascii="Calibri" w:eastAsia="Calibri" w:hAnsi="Calibri" w:cs="Calibri"/>
          <w:bCs/>
          <w:noProof/>
          <w:sz w:val="24"/>
          <w:szCs w:val="24"/>
          <w:lang w:eastAsia="en-US"/>
        </w:rPr>
      </w:pPr>
    </w:p>
    <w:p w:rsidR="00A53BFA" w:rsidRPr="002442CC" w:rsidRDefault="00A53BFA" w:rsidP="00A53BFA">
      <w:pPr>
        <w:overflowPunct w:val="0"/>
        <w:autoSpaceDE w:val="0"/>
        <w:autoSpaceDN w:val="0"/>
        <w:adjustRightInd w:val="0"/>
        <w:spacing w:after="0" w:line="240" w:lineRule="auto"/>
        <w:jc w:val="both"/>
        <w:textAlignment w:val="baseline"/>
        <w:rPr>
          <w:rFonts w:ascii="Calibri" w:hAnsi="Calibri" w:cs="Calibri"/>
          <w:bCs/>
          <w:i/>
          <w:iCs/>
          <w:sz w:val="24"/>
          <w:szCs w:val="24"/>
          <w:lang w:eastAsia="fr-FR"/>
        </w:rPr>
      </w:pPr>
      <w:r w:rsidRPr="002442CC">
        <w:rPr>
          <w:rFonts w:ascii="Calibri" w:hAnsi="Calibri" w:cs="Calibri"/>
          <w:bCs/>
          <w:i/>
          <w:iCs/>
          <w:sz w:val="24"/>
          <w:szCs w:val="24"/>
          <w:lang w:eastAsia="fr-FR"/>
        </w:rPr>
        <w:t>Dacă toate criteriile de eligibilitate aplicate proiectului au fost îndeplinite, proiectul este eligibil.</w:t>
      </w:r>
    </w:p>
    <w:p w:rsidR="00A53BFA" w:rsidRPr="002442CC" w:rsidRDefault="00A53BFA" w:rsidP="00A53BFA">
      <w:pPr>
        <w:overflowPunct w:val="0"/>
        <w:autoSpaceDE w:val="0"/>
        <w:autoSpaceDN w:val="0"/>
        <w:adjustRightInd w:val="0"/>
        <w:spacing w:after="0" w:line="240" w:lineRule="auto"/>
        <w:jc w:val="both"/>
        <w:textAlignment w:val="baseline"/>
        <w:rPr>
          <w:rFonts w:ascii="Calibri" w:hAnsi="Calibri" w:cs="Calibri"/>
          <w:bCs/>
          <w:i/>
          <w:iCs/>
          <w:sz w:val="24"/>
          <w:szCs w:val="24"/>
          <w:lang w:eastAsia="fr-FR"/>
        </w:rPr>
      </w:pPr>
      <w:r w:rsidRPr="002442CC">
        <w:rPr>
          <w:rFonts w:ascii="Calibri" w:hAnsi="Calibri" w:cs="Calibri"/>
          <w:bCs/>
          <w:i/>
          <w:iCs/>
          <w:sz w:val="24"/>
          <w:szCs w:val="24"/>
          <w:lang w:eastAsia="fr-FR"/>
        </w:rPr>
        <w:t>În cazul proiectelor neeligibile se va completa rubrica Observaţii cu toate motivele de neeligibilitate ale  proiectului.</w:t>
      </w:r>
    </w:p>
    <w:p w:rsidR="00A53BFA" w:rsidRPr="002442CC" w:rsidRDefault="00A53BFA" w:rsidP="00A53BFA">
      <w:pPr>
        <w:overflowPunct w:val="0"/>
        <w:autoSpaceDE w:val="0"/>
        <w:autoSpaceDN w:val="0"/>
        <w:adjustRightInd w:val="0"/>
        <w:spacing w:after="0" w:line="276" w:lineRule="auto"/>
        <w:jc w:val="both"/>
        <w:textAlignment w:val="baseline"/>
        <w:rPr>
          <w:rFonts w:ascii="Calibri" w:eastAsia="Calibri" w:hAnsi="Calibri" w:cs="Calibri"/>
          <w:bCs/>
          <w:i/>
          <w:iCs/>
          <w:sz w:val="24"/>
          <w:szCs w:val="24"/>
          <w:lang w:eastAsia="fr-FR"/>
        </w:rPr>
      </w:pPr>
      <w:r w:rsidRPr="002442CC">
        <w:rPr>
          <w:rFonts w:ascii="Calibri" w:eastAsia="Calibri" w:hAnsi="Calibri" w:cs="Calibri"/>
          <w:i/>
          <w:sz w:val="24"/>
          <w:szCs w:val="24"/>
          <w:lang w:eastAsia="en-US"/>
        </w:rPr>
        <w:t>Expertul care întocmește Fișa de verificare îşi concretizează verificarea prin înscrierea unei bife („√”) în căsuțele/câmpurile respective. Persoana care verifică munca expertului certifică acest lucru prin înscrierea unei linii oblice („</w:t>
      </w:r>
      <w:r w:rsidRPr="002442CC">
        <w:rPr>
          <w:rFonts w:ascii="Calibri" w:eastAsia="PMingLiU" w:hAnsi="Calibri" w:cs="Calibri"/>
          <w:i/>
          <w:sz w:val="24"/>
          <w:szCs w:val="24"/>
          <w:lang w:eastAsia="en-US"/>
        </w:rPr>
        <w:t>\”</w:t>
      </w:r>
      <w:r w:rsidRPr="002442CC">
        <w:rPr>
          <w:rFonts w:ascii="Calibri" w:eastAsia="Calibri" w:hAnsi="Calibri" w:cs="Calibri"/>
          <w:i/>
          <w:sz w:val="24"/>
          <w:szCs w:val="24"/>
          <w:lang w:eastAsia="en-US"/>
        </w:rPr>
        <w:t>) de la stânga sus spre dreapta jos, suprapusă peste bifa expertului.</w:t>
      </w:r>
    </w:p>
    <w:p w:rsidR="00A53BFA" w:rsidRPr="002442CC" w:rsidRDefault="00A53BFA" w:rsidP="00A53BFA">
      <w:pPr>
        <w:overflowPunct w:val="0"/>
        <w:autoSpaceDE w:val="0"/>
        <w:autoSpaceDN w:val="0"/>
        <w:adjustRightInd w:val="0"/>
        <w:spacing w:after="0" w:line="240" w:lineRule="auto"/>
        <w:jc w:val="both"/>
        <w:textAlignment w:val="baseline"/>
        <w:rPr>
          <w:rFonts w:ascii="Calibri" w:hAnsi="Calibri" w:cs="Calibri"/>
          <w:bCs/>
          <w:i/>
          <w:iCs/>
          <w:sz w:val="24"/>
          <w:szCs w:val="24"/>
          <w:lang w:eastAsia="fr-FR"/>
        </w:rPr>
      </w:pPr>
    </w:p>
    <w:p w:rsidR="00A53BFA" w:rsidRPr="002442CC" w:rsidRDefault="00A53BFA" w:rsidP="00A53BFA">
      <w:pPr>
        <w:overflowPunct w:val="0"/>
        <w:autoSpaceDE w:val="0"/>
        <w:autoSpaceDN w:val="0"/>
        <w:adjustRightInd w:val="0"/>
        <w:spacing w:after="0" w:line="240" w:lineRule="auto"/>
        <w:jc w:val="both"/>
        <w:textAlignment w:val="baseline"/>
        <w:rPr>
          <w:rFonts w:ascii="Calibri" w:hAnsi="Calibri" w:cs="Calibri"/>
          <w:bCs/>
          <w:i/>
          <w:iCs/>
          <w:sz w:val="24"/>
          <w:szCs w:val="24"/>
          <w:lang w:eastAsia="fr-FR"/>
        </w:rPr>
      </w:pPr>
    </w:p>
    <w:p w:rsidR="00A53BFA" w:rsidRPr="002442CC" w:rsidRDefault="00A53BFA" w:rsidP="00A53BFA">
      <w:pPr>
        <w:pBdr>
          <w:top w:val="single" w:sz="4" w:space="1" w:color="auto"/>
          <w:left w:val="single" w:sz="4" w:space="4" w:color="auto"/>
          <w:bottom w:val="single" w:sz="4" w:space="1" w:color="auto"/>
          <w:right w:val="single" w:sz="4" w:space="4" w:color="auto"/>
        </w:pBdr>
        <w:spacing w:after="0" w:line="240" w:lineRule="auto"/>
        <w:rPr>
          <w:rFonts w:ascii="Calibri" w:eastAsia="Calibri" w:hAnsi="Calibri"/>
          <w:noProof/>
          <w:sz w:val="24"/>
          <w:szCs w:val="24"/>
          <w:lang w:eastAsia="en-US"/>
        </w:rPr>
      </w:pPr>
      <w:r w:rsidRPr="002442CC">
        <w:rPr>
          <w:rFonts w:ascii="Calibri" w:eastAsia="Calibri" w:hAnsi="Calibri"/>
          <w:noProof/>
          <w:sz w:val="24"/>
          <w:szCs w:val="24"/>
          <w:u w:val="single"/>
          <w:lang w:eastAsia="en-US"/>
        </w:rPr>
        <w:t>Observatii:</w:t>
      </w:r>
    </w:p>
    <w:p w:rsidR="00A53BFA" w:rsidRPr="002442CC" w:rsidRDefault="00A53BFA" w:rsidP="00A53BFA">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noProof/>
          <w:sz w:val="24"/>
          <w:szCs w:val="24"/>
          <w:lang w:eastAsia="en-US"/>
        </w:rPr>
      </w:pPr>
      <w:r w:rsidRPr="002442CC">
        <w:rPr>
          <w:rFonts w:ascii="Calibri" w:eastAsia="Calibri" w:hAnsi="Calibri"/>
          <w:noProof/>
          <w:sz w:val="24"/>
          <w:szCs w:val="24"/>
          <w:lang w:eastAsia="en-US"/>
        </w:rPr>
        <w:lastRenderedPageBreak/>
        <w:t>Se detaliaza  pentru fiecare criteriu de eligibilitate care nu a fost îndeplinit, motivul neeligibilităţii, dacă este cazul;</w:t>
      </w:r>
    </w:p>
    <w:p w:rsidR="00A53BFA" w:rsidRPr="002442CC" w:rsidRDefault="00A53BFA" w:rsidP="00A53BFA">
      <w:pPr>
        <w:pBdr>
          <w:top w:val="single" w:sz="4" w:space="1" w:color="auto"/>
          <w:left w:val="single" w:sz="4" w:space="4" w:color="auto"/>
          <w:bottom w:val="single" w:sz="4" w:space="1" w:color="auto"/>
          <w:right w:val="single" w:sz="4" w:space="4" w:color="auto"/>
        </w:pBdr>
        <w:spacing w:after="0" w:line="240" w:lineRule="auto"/>
        <w:rPr>
          <w:rFonts w:ascii="Calibri" w:eastAsia="Calibri" w:hAnsi="Calibri"/>
          <w:noProof/>
          <w:sz w:val="24"/>
          <w:szCs w:val="24"/>
          <w:lang w:eastAsia="en-US"/>
        </w:rPr>
      </w:pPr>
      <w:r w:rsidRPr="002442CC">
        <w:rPr>
          <w:rFonts w:ascii="Calibri" w:eastAsia="Calibri" w:hAnsi="Calibri"/>
          <w:noProof/>
          <w:sz w:val="24"/>
          <w:szCs w:val="24"/>
          <w:lang w:eastAsia="en-US"/>
        </w:rPr>
        <w:t>...........................................................................................................................................................</w:t>
      </w:r>
    </w:p>
    <w:p w:rsidR="00A53BFA" w:rsidRPr="002442CC" w:rsidRDefault="00A53BFA" w:rsidP="00A53BFA">
      <w:pPr>
        <w:spacing w:after="200" w:line="276" w:lineRule="auto"/>
        <w:rPr>
          <w:rFonts w:ascii="Calibri" w:eastAsia="Calibri" w:hAnsi="Calibri"/>
          <w:noProof/>
          <w:sz w:val="24"/>
          <w:szCs w:val="24"/>
          <w:lang w:eastAsia="en-US"/>
        </w:rPr>
      </w:pPr>
    </w:p>
    <w:p w:rsidR="00A53BFA" w:rsidRPr="002442CC"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r w:rsidRPr="002442CC">
        <w:rPr>
          <w:rFonts w:ascii="Calibri" w:eastAsia="Calibri" w:hAnsi="Calibri" w:cs="Calibri"/>
          <w:bCs/>
          <w:noProof/>
          <w:sz w:val="24"/>
          <w:szCs w:val="24"/>
          <w:lang w:eastAsia="fr-FR"/>
        </w:rPr>
        <w:t xml:space="preserve">Verificat: </w:t>
      </w:r>
      <w:r w:rsidR="00911360" w:rsidRPr="002442CC">
        <w:rPr>
          <w:rFonts w:ascii="Calibri" w:eastAsia="Calibri" w:hAnsi="Calibri" w:cs="Calibri"/>
          <w:bCs/>
          <w:noProof/>
          <w:sz w:val="24"/>
          <w:szCs w:val="24"/>
          <w:lang w:eastAsia="fr-FR"/>
        </w:rPr>
        <w:t>Expert GAL</w:t>
      </w:r>
      <w:r w:rsidR="00E41EEE">
        <w:rPr>
          <w:rFonts w:ascii="Calibri" w:eastAsia="Calibri" w:hAnsi="Calibri" w:cs="Calibri"/>
          <w:bCs/>
          <w:noProof/>
          <w:sz w:val="24"/>
          <w:szCs w:val="24"/>
          <w:lang w:eastAsia="fr-FR"/>
        </w:rPr>
        <w:t xml:space="preserve"> Constanta Sud</w:t>
      </w:r>
    </w:p>
    <w:p w:rsidR="00A53BFA" w:rsidRPr="002442CC"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r w:rsidRPr="002442CC">
        <w:rPr>
          <w:rFonts w:ascii="Calibri" w:eastAsia="Calibri" w:hAnsi="Calibri" w:cs="Calibri"/>
          <w:bCs/>
          <w:noProof/>
          <w:sz w:val="24"/>
          <w:szCs w:val="24"/>
          <w:lang w:eastAsia="fr-FR"/>
        </w:rPr>
        <w:t xml:space="preserve">Nume/Prenume ……………………................... </w:t>
      </w:r>
    </w:p>
    <w:p w:rsidR="00A53BFA" w:rsidRPr="002442CC"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r w:rsidRPr="002442CC">
        <w:rPr>
          <w:rFonts w:ascii="Calibri" w:eastAsia="Calibri" w:hAnsi="Calibri" w:cs="Calibri"/>
          <w:bCs/>
          <w:noProof/>
          <w:sz w:val="24"/>
          <w:szCs w:val="24"/>
          <w:lang w:eastAsia="fr-FR"/>
        </w:rPr>
        <w:t>Semnătura...................................................</w:t>
      </w:r>
      <w:r w:rsidRPr="002442CC">
        <w:rPr>
          <w:rFonts w:ascii="Calibri" w:eastAsia="Calibri" w:hAnsi="Calibri" w:cs="Calibri"/>
          <w:bCs/>
          <w:noProof/>
          <w:sz w:val="24"/>
          <w:szCs w:val="24"/>
          <w:lang w:eastAsia="fr-FR"/>
        </w:rPr>
        <w:tab/>
      </w:r>
      <w:r w:rsidRPr="002442CC">
        <w:rPr>
          <w:rFonts w:ascii="Calibri" w:eastAsia="Calibri" w:hAnsi="Calibri" w:cs="Calibri"/>
          <w:bCs/>
          <w:noProof/>
          <w:sz w:val="24"/>
          <w:szCs w:val="24"/>
          <w:lang w:eastAsia="fr-FR"/>
        </w:rPr>
        <w:tab/>
      </w:r>
    </w:p>
    <w:p w:rsidR="00A53BFA" w:rsidRPr="002442CC"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r w:rsidRPr="002442CC">
        <w:rPr>
          <w:rFonts w:ascii="Calibri" w:eastAsia="Calibri" w:hAnsi="Calibri" w:cs="Calibri"/>
          <w:bCs/>
          <w:noProof/>
          <w:sz w:val="24"/>
          <w:szCs w:val="24"/>
          <w:lang w:eastAsia="fr-FR"/>
        </w:rPr>
        <w:t>DATA………....................................................</w:t>
      </w:r>
    </w:p>
    <w:p w:rsidR="00A53BFA" w:rsidRPr="002442CC"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p>
    <w:p w:rsidR="00E41EEE"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r w:rsidRPr="002442CC">
        <w:rPr>
          <w:rFonts w:ascii="Calibri" w:eastAsia="Calibri" w:hAnsi="Calibri" w:cs="Calibri"/>
          <w:bCs/>
          <w:noProof/>
          <w:sz w:val="24"/>
          <w:szCs w:val="24"/>
          <w:lang w:eastAsia="fr-FR"/>
        </w:rPr>
        <w:t xml:space="preserve">Întocmit de: Expert </w:t>
      </w:r>
      <w:r w:rsidR="00911360" w:rsidRPr="002442CC">
        <w:rPr>
          <w:rFonts w:ascii="Calibri" w:eastAsia="Calibri" w:hAnsi="Calibri" w:cs="Calibri"/>
          <w:bCs/>
          <w:noProof/>
          <w:sz w:val="24"/>
          <w:szCs w:val="24"/>
          <w:lang w:eastAsia="fr-FR"/>
        </w:rPr>
        <w:t>GAL</w:t>
      </w:r>
      <w:r w:rsidR="002442CC">
        <w:rPr>
          <w:rFonts w:ascii="Calibri" w:eastAsia="Calibri" w:hAnsi="Calibri" w:cs="Calibri"/>
          <w:bCs/>
          <w:noProof/>
          <w:sz w:val="24"/>
          <w:szCs w:val="24"/>
          <w:lang w:eastAsia="fr-FR"/>
        </w:rPr>
        <w:t xml:space="preserve"> </w:t>
      </w:r>
      <w:r w:rsidR="00E41EEE">
        <w:rPr>
          <w:rFonts w:ascii="Calibri" w:eastAsia="Calibri" w:hAnsi="Calibri" w:cs="Calibri"/>
          <w:bCs/>
          <w:noProof/>
          <w:sz w:val="24"/>
          <w:szCs w:val="24"/>
          <w:lang w:eastAsia="fr-FR"/>
        </w:rPr>
        <w:t>Constanta Sud</w:t>
      </w:r>
    </w:p>
    <w:p w:rsidR="00A53BFA" w:rsidRPr="002442CC"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r w:rsidRPr="002442CC">
        <w:rPr>
          <w:rFonts w:ascii="Calibri" w:eastAsia="Calibri" w:hAnsi="Calibri" w:cs="Calibri"/>
          <w:bCs/>
          <w:noProof/>
          <w:sz w:val="24"/>
          <w:szCs w:val="24"/>
          <w:lang w:eastAsia="fr-FR"/>
        </w:rPr>
        <w:t xml:space="preserve">Nume/Prenume …………………….................... </w:t>
      </w:r>
    </w:p>
    <w:p w:rsidR="00A53BFA" w:rsidRPr="002442CC" w:rsidRDefault="00A53BFA" w:rsidP="00A53BFA">
      <w:pPr>
        <w:overflowPunct w:val="0"/>
        <w:autoSpaceDE w:val="0"/>
        <w:autoSpaceDN w:val="0"/>
        <w:adjustRightInd w:val="0"/>
        <w:spacing w:after="0" w:line="276" w:lineRule="auto"/>
        <w:textAlignment w:val="baseline"/>
        <w:rPr>
          <w:rFonts w:ascii="Calibri" w:eastAsia="Calibri" w:hAnsi="Calibri" w:cs="Calibri"/>
          <w:bCs/>
          <w:noProof/>
          <w:sz w:val="24"/>
          <w:szCs w:val="24"/>
          <w:lang w:eastAsia="fr-FR"/>
        </w:rPr>
      </w:pPr>
      <w:r w:rsidRPr="002442CC">
        <w:rPr>
          <w:rFonts w:ascii="Calibri" w:eastAsia="Calibri" w:hAnsi="Calibri" w:cs="Calibri"/>
          <w:bCs/>
          <w:noProof/>
          <w:sz w:val="24"/>
          <w:szCs w:val="24"/>
          <w:lang w:eastAsia="fr-FR"/>
        </w:rPr>
        <w:t>Semnătura.....................................................</w:t>
      </w:r>
      <w:r w:rsidRPr="002442CC">
        <w:rPr>
          <w:rFonts w:ascii="Calibri" w:eastAsia="Calibri" w:hAnsi="Calibri" w:cs="Calibri"/>
          <w:bCs/>
          <w:noProof/>
          <w:sz w:val="24"/>
          <w:szCs w:val="24"/>
          <w:lang w:eastAsia="fr-FR"/>
        </w:rPr>
        <w:tab/>
      </w:r>
      <w:r w:rsidRPr="002442CC">
        <w:rPr>
          <w:rFonts w:ascii="Calibri" w:eastAsia="Calibri" w:hAnsi="Calibri" w:cs="Calibri"/>
          <w:bCs/>
          <w:noProof/>
          <w:sz w:val="24"/>
          <w:szCs w:val="24"/>
          <w:lang w:eastAsia="fr-FR"/>
        </w:rPr>
        <w:tab/>
      </w:r>
    </w:p>
    <w:p w:rsidR="00A53BFA" w:rsidRPr="00555EDF" w:rsidRDefault="00A53BFA" w:rsidP="00A53BFA">
      <w:pPr>
        <w:spacing w:after="0" w:line="276" w:lineRule="auto"/>
        <w:rPr>
          <w:rFonts w:ascii="Calibri" w:eastAsia="Calibri" w:hAnsi="Calibri"/>
          <w:noProof/>
          <w:sz w:val="24"/>
          <w:szCs w:val="24"/>
          <w:lang w:eastAsia="en-US"/>
        </w:rPr>
      </w:pPr>
      <w:r w:rsidRPr="002442CC">
        <w:rPr>
          <w:rFonts w:ascii="Calibri" w:eastAsia="Calibri" w:hAnsi="Calibri" w:cs="Calibri"/>
          <w:bCs/>
          <w:noProof/>
          <w:sz w:val="24"/>
          <w:szCs w:val="24"/>
          <w:lang w:eastAsia="fr-FR"/>
        </w:rPr>
        <w:t>DATA………......................................................</w:t>
      </w:r>
    </w:p>
    <w:p w:rsidR="00A53BFA" w:rsidRPr="00555EDF" w:rsidRDefault="00A53BFA" w:rsidP="00A53BFA">
      <w:pPr>
        <w:spacing w:after="0" w:line="276" w:lineRule="auto"/>
        <w:rPr>
          <w:rFonts w:ascii="Calibri" w:eastAsia="Calibri" w:hAnsi="Calibri"/>
          <w:b/>
          <w:sz w:val="24"/>
          <w:szCs w:val="24"/>
          <w:lang w:eastAsia="en-US"/>
        </w:rPr>
      </w:pPr>
    </w:p>
    <w:p w:rsidR="00EC1D91" w:rsidRPr="00555EDF" w:rsidRDefault="00EC1D91" w:rsidP="00A53BFA">
      <w:pPr>
        <w:spacing w:after="0" w:line="276" w:lineRule="auto"/>
        <w:rPr>
          <w:rFonts w:ascii="Calibri" w:eastAsia="Calibri" w:hAnsi="Calibri"/>
          <w:b/>
          <w:sz w:val="24"/>
          <w:szCs w:val="24"/>
          <w:lang w:eastAsia="en-US"/>
        </w:rPr>
      </w:pPr>
    </w:p>
    <w:p w:rsidR="00EC1D91" w:rsidRPr="00555EDF" w:rsidRDefault="00EC1D91" w:rsidP="00A53BFA">
      <w:pPr>
        <w:spacing w:after="0" w:line="276" w:lineRule="auto"/>
        <w:rPr>
          <w:rFonts w:ascii="Calibri" w:eastAsia="Calibri" w:hAnsi="Calibri"/>
          <w:b/>
          <w:sz w:val="24"/>
          <w:szCs w:val="24"/>
          <w:lang w:eastAsia="en-US"/>
        </w:rPr>
      </w:pPr>
    </w:p>
    <w:p w:rsidR="00EC1D91" w:rsidRPr="00555EDF" w:rsidRDefault="00EC1D91" w:rsidP="00A53BFA">
      <w:pPr>
        <w:spacing w:after="0" w:line="276" w:lineRule="auto"/>
        <w:rPr>
          <w:rFonts w:ascii="Calibri" w:eastAsia="Calibri" w:hAnsi="Calibri"/>
          <w:b/>
          <w:sz w:val="24"/>
          <w:szCs w:val="24"/>
          <w:lang w:eastAsia="en-US"/>
        </w:rPr>
      </w:pPr>
    </w:p>
    <w:p w:rsidR="00EC1D91" w:rsidRPr="00555EDF" w:rsidRDefault="00EC1D91" w:rsidP="00A53BFA">
      <w:pPr>
        <w:spacing w:after="0" w:line="276" w:lineRule="auto"/>
        <w:rPr>
          <w:rFonts w:ascii="Calibri" w:eastAsia="Calibri" w:hAnsi="Calibri"/>
          <w:b/>
          <w:sz w:val="24"/>
          <w:szCs w:val="24"/>
          <w:lang w:eastAsia="en-US"/>
        </w:rPr>
      </w:pPr>
    </w:p>
    <w:sectPr w:rsidR="00EC1D91" w:rsidRPr="00555EDF" w:rsidSect="0005423C">
      <w:headerReference w:type="default" r:id="rId7"/>
      <w:footerReference w:type="default" r:id="rId8"/>
      <w:headerReference w:type="first" r:id="rId9"/>
      <w:footerReference w:type="first" r:id="rId10"/>
      <w:pgSz w:w="12240" w:h="15840"/>
      <w:pgMar w:top="1792"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E57" w:rsidRDefault="00625E57" w:rsidP="00525D6B">
      <w:pPr>
        <w:spacing w:after="0" w:line="240" w:lineRule="auto"/>
      </w:pPr>
      <w:r>
        <w:separator/>
      </w:r>
    </w:p>
  </w:endnote>
  <w:endnote w:type="continuationSeparator" w:id="0">
    <w:p w:rsidR="00625E57" w:rsidRDefault="00625E57" w:rsidP="0052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522945"/>
      <w:docPartObj>
        <w:docPartGallery w:val="Page Numbers (Bottom of Page)"/>
        <w:docPartUnique/>
      </w:docPartObj>
    </w:sdtPr>
    <w:sdtEndPr>
      <w:rPr>
        <w:noProof/>
      </w:rPr>
    </w:sdtEndPr>
    <w:sdtContent>
      <w:p w:rsidR="0005423C" w:rsidRDefault="001D5BB7">
        <w:pPr>
          <w:pStyle w:val="Footer"/>
          <w:jc w:val="center"/>
        </w:pPr>
        <w:r>
          <w:fldChar w:fldCharType="begin"/>
        </w:r>
        <w:r w:rsidR="0005423C">
          <w:instrText xml:space="preserve"> PAGE   \* MERGEFORMAT </w:instrText>
        </w:r>
        <w:r>
          <w:fldChar w:fldCharType="separate"/>
        </w:r>
        <w:r w:rsidR="00F93020">
          <w:rPr>
            <w:noProof/>
          </w:rPr>
          <w:t>7</w:t>
        </w:r>
        <w:r>
          <w:rPr>
            <w:noProof/>
          </w:rPr>
          <w:fldChar w:fldCharType="end"/>
        </w:r>
      </w:p>
    </w:sdtContent>
  </w:sdt>
  <w:p w:rsidR="00E40368" w:rsidRDefault="00E40368" w:rsidP="00525D6B">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661972"/>
      <w:docPartObj>
        <w:docPartGallery w:val="Page Numbers (Bottom of Page)"/>
        <w:docPartUnique/>
      </w:docPartObj>
    </w:sdtPr>
    <w:sdtEndPr>
      <w:rPr>
        <w:noProof/>
      </w:rPr>
    </w:sdtEndPr>
    <w:sdtContent>
      <w:p w:rsidR="00337947" w:rsidRDefault="001D5BB7">
        <w:pPr>
          <w:pStyle w:val="Footer"/>
          <w:jc w:val="right"/>
        </w:pPr>
        <w:r>
          <w:fldChar w:fldCharType="begin"/>
        </w:r>
        <w:r w:rsidR="00337947">
          <w:instrText xml:space="preserve"> PAGE   \* MERGEFORMAT </w:instrText>
        </w:r>
        <w:r>
          <w:fldChar w:fldCharType="separate"/>
        </w:r>
        <w:r w:rsidR="0005423C">
          <w:rPr>
            <w:noProof/>
          </w:rPr>
          <w:t>1</w:t>
        </w:r>
        <w:r>
          <w:rPr>
            <w:noProof/>
          </w:rPr>
          <w:fldChar w:fldCharType="end"/>
        </w:r>
      </w:p>
    </w:sdtContent>
  </w:sdt>
  <w:p w:rsidR="00337947" w:rsidRDefault="00337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E57" w:rsidRDefault="00625E57" w:rsidP="00525D6B">
      <w:pPr>
        <w:spacing w:after="0" w:line="240" w:lineRule="auto"/>
      </w:pPr>
      <w:r>
        <w:separator/>
      </w:r>
    </w:p>
  </w:footnote>
  <w:footnote w:type="continuationSeparator" w:id="0">
    <w:p w:rsidR="00625E57" w:rsidRDefault="00625E57" w:rsidP="00525D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23C" w:rsidRDefault="007E75BF">
    <w:pPr>
      <w:pStyle w:val="Header"/>
    </w:pPr>
    <w:r w:rsidRPr="007E75BF">
      <w:rPr>
        <w:noProof/>
      </w:rPr>
      <w:drawing>
        <wp:inline distT="0" distB="0" distL="0" distR="0">
          <wp:extent cx="5943600" cy="918528"/>
          <wp:effectExtent l="19050" t="0" r="0" b="0"/>
          <wp:docPr id="1" name="Picture 12" descr="D:\[ Doc Utilizator ]\Desktop\ANIMAR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 Doc Utilizator ]\Desktop\ANIMAR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91852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947" w:rsidRDefault="00F93020">
    <w:pPr>
      <w:pStyle w:val="Header"/>
    </w:pPr>
    <w:r>
      <w:rPr>
        <w:i/>
        <w:noProof/>
        <w:sz w:val="28"/>
      </w:rPr>
      <w:pict>
        <v:shapetype id="_x0000_t202" coordsize="21600,21600" o:spt="202" path="m,l,21600r21600,l21600,xe">
          <v:stroke joinstyle="miter"/>
          <v:path gradientshapeok="t" o:connecttype="rect"/>
        </v:shapetype>
        <v:shape id="Text Box 1" o:spid="_x0000_s2055" type="#_x0000_t202" style="position:absolute;margin-left:-34.1pt;margin-top:66.9pt;width:535.8pt;height:53.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" stroked="f">
          <v:textbox>
            <w:txbxContent>
              <w:p w:rsidR="00337947" w:rsidRPr="00D82C52" w:rsidRDefault="00337947" w:rsidP="00E231A0">
                <w:pPr>
                  <w:pStyle w:val="Footer"/>
                  <w:jc w:val="center"/>
                  <w:rPr>
                    <w:rFonts w:hAnsiTheme="minorHAnsi" w:cstheme="minorHAnsi"/>
                    <w:b/>
                    <w:bCs/>
                  </w:rPr>
                </w:pPr>
                <w:r w:rsidRPr="00D82C52">
                  <w:rPr>
                    <w:rFonts w:hAnsiTheme="minorHAnsi" w:cstheme="minorHAnsi"/>
                    <w:b/>
                    <w:bCs/>
                  </w:rPr>
                  <w:t>ASOCIAȚIA GRUPUL DE ACŢIUNE LOCALĂ „COLINELE IAŞILOR”</w:t>
                </w:r>
              </w:p>
              <w:p w:rsidR="00337947" w:rsidRPr="00D82C52" w:rsidRDefault="00337947" w:rsidP="00E231A0">
                <w:pPr>
                  <w:pStyle w:val="Footer"/>
                  <w:jc w:val="center"/>
                  <w:rPr>
                    <w:rFonts w:hAnsiTheme="minorHAnsi" w:cstheme="minorHAnsi"/>
                    <w:sz w:val="18"/>
                    <w:szCs w:val="18"/>
                  </w:rPr>
                </w:pPr>
                <w:r w:rsidRPr="00D82C52">
                  <w:rPr>
                    <w:rFonts w:hAnsiTheme="minorHAnsi" w:cstheme="minorHAnsi"/>
                    <w:sz w:val="18"/>
                    <w:szCs w:val="18"/>
                  </w:rPr>
                  <w:t xml:space="preserve">CIF 30839820, comuna Ciurea, județul Iași, tel/fax: 0232.296.018, </w:t>
                </w:r>
              </w:p>
              <w:p w:rsidR="00337947" w:rsidRPr="00D82C52" w:rsidRDefault="00337947" w:rsidP="00E231A0">
                <w:pPr>
                  <w:pStyle w:val="Footer"/>
                  <w:jc w:val="center"/>
                  <w:rPr>
                    <w:rFonts w:hAnsiTheme="minorHAnsi" w:cstheme="minorHAnsi"/>
                    <w:sz w:val="18"/>
                    <w:szCs w:val="18"/>
                  </w:rPr>
                </w:pPr>
                <w:r w:rsidRPr="00D82C52">
                  <w:rPr>
                    <w:rFonts w:hAnsiTheme="minorHAnsi" w:cstheme="minorHAnsi"/>
                    <w:sz w:val="18"/>
                    <w:szCs w:val="18"/>
                  </w:rPr>
                  <w:t xml:space="preserve">e-mail: </w:t>
                </w:r>
                <w:hyperlink r:id="rId1" w:history="1">
                  <w:r w:rsidRPr="00D82C52">
                    <w:rPr>
                      <w:rStyle w:val="Hyperlink"/>
                      <w:rFonts w:hAnsiTheme="minorHAnsi" w:cstheme="minorHAnsi"/>
                      <w:sz w:val="18"/>
                      <w:szCs w:val="18"/>
                    </w:rPr>
                    <w:t>secretariatgal@colineleiasilor.ro</w:t>
                  </w:r>
                </w:hyperlink>
                <w:r w:rsidRPr="00D82C52">
                  <w:rPr>
                    <w:rFonts w:hAnsiTheme="minorHAnsi" w:cstheme="minorHAnsi"/>
                    <w:color w:val="0000FF"/>
                    <w:sz w:val="18"/>
                    <w:szCs w:val="18"/>
                    <w:u w:val="single"/>
                  </w:rPr>
                  <w:t>, www.colineleiasilor.ro</w:t>
                </w:r>
              </w:p>
              <w:p w:rsidR="00337947" w:rsidRPr="00D82C52" w:rsidRDefault="00337947" w:rsidP="00E231A0">
                <w:pPr>
                  <w:widowControl w:val="0"/>
                  <w:spacing w:line="256" w:lineRule="auto"/>
                  <w:jc w:val="center"/>
                  <w:rPr>
                    <w:rFonts w:cstheme="minorHAnsi"/>
                    <w:sz w:val="20"/>
                    <w:szCs w:val="20"/>
                  </w:rPr>
                </w:pPr>
                <w:r w:rsidRPr="00D82C52">
                  <w:rPr>
                    <w:rFonts w:cstheme="minorHAnsi"/>
                  </w:rPr>
                  <w:t> </w:t>
                </w:r>
              </w:p>
            </w:txbxContent>
          </v:textbox>
        </v:shape>
      </w:pict>
    </w:r>
    <w:r>
      <w:rPr>
        <w:i/>
        <w:noProof/>
        <w:sz w:val="28"/>
      </w:rPr>
      <w:pict>
        <v:group id="Group 8" o:spid="_x0000_s2049" style="position:absolute;margin-left:0;margin-top:-6.75pt;width:548.4pt;height:70.8pt;z-index:251660288;mso-position-horizontal:center;mso-position-horizontal-relative:margin" coordsize="69648,8991" o:gfxdata="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2054" type="#_x0000_t75" style="position:absolute;left:29038;width:8274;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">
            <v:imagedata r:id="rId2" o:title=""/>
          </v:shape>
          <v:shape id="Picture 11" o:spid="_x0000_s2053" type="#_x0000_t75" style="position:absolute;left:41560;width:12738;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">
            <v:imagedata r:id="rId3" o:title=""/>
          </v:shape>
          <v:shape id="Picture 12" o:spid="_x0000_s2052" type="#_x0000_t75" style="position:absolute;left:15201;width:9589;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">
            <v:imagedata r:id="rId4" o:title=""/>
          </v:shape>
          <v:shape id="Picture 13" o:spid="_x0000_s2051" type="#_x0000_t75" style="position:absolute;width:10953;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">
            <v:imagedata r:id="rId5" o:title=""/>
          </v:shape>
          <v:shape id="Picture 14" o:spid="_x0000_s2050" type="#_x0000_t75" style="position:absolute;left:58546;width:11102;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">
            <v:imagedata r:id="rId6" o:title="siglagal"/>
          </v:shape>
          <w10:wrap anchorx="margin"/>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A0910"/>
    <w:multiLevelType w:val="hybridMultilevel"/>
    <w:tmpl w:val="ED509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C2711"/>
    <w:multiLevelType w:val="hybridMultilevel"/>
    <w:tmpl w:val="ECD0AEB6"/>
    <w:lvl w:ilvl="0" w:tplc="1E4A746A">
      <w:start w:val="121"/>
      <w:numFmt w:val="bullet"/>
      <w:lvlText w:val=""/>
      <w:lvlJc w:val="left"/>
      <w:pPr>
        <w:ind w:left="99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D1A3D47"/>
    <w:multiLevelType w:val="hybridMultilevel"/>
    <w:tmpl w:val="155CA8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9132C1F"/>
    <w:multiLevelType w:val="multilevel"/>
    <w:tmpl w:val="49132C1F"/>
    <w:lvl w:ilvl="0">
      <w:start w:val="1"/>
      <w:numFmt w:val="bullet"/>
      <w:lvlText w:val=""/>
      <w:lvlJc w:val="left"/>
      <w:pPr>
        <w:ind w:left="720" w:hanging="360"/>
      </w:pPr>
      <w:rPr>
        <w:rFonts w:ascii="Symbol" w:hAnsi="Symbol" w:hint="default"/>
        <w:b w:val="0"/>
        <w:bCs w:val="0"/>
        <w:i w:val="0"/>
        <w:iCs w:val="0"/>
        <w:color w:val="000000"/>
        <w:u w:color="000000"/>
      </w:rPr>
    </w:lvl>
    <w:lvl w:ilvl="1">
      <w:start w:val="1"/>
      <w:numFmt w:val="bullet"/>
      <w:lvlText w:val="o"/>
      <w:lvlJc w:val="left"/>
      <w:pPr>
        <w:ind w:left="1440" w:hanging="360"/>
      </w:pPr>
      <w:rPr>
        <w:rFonts w:ascii="Wingdings" w:hAnsi="Wingdings" w:hint="default"/>
        <w:b w:val="0"/>
        <w:bCs w:val="0"/>
        <w:i w:val="0"/>
        <w:iCs w:val="0"/>
        <w:color w:val="000000"/>
        <w:u w:color="000000"/>
      </w:rPr>
    </w:lvl>
    <w:lvl w:ilvl="2">
      <w:start w:val="1"/>
      <w:numFmt w:val="bullet"/>
      <w:lvlText w:val="▪"/>
      <w:lvlJc w:val="left"/>
      <w:pPr>
        <w:ind w:left="2160" w:hanging="360"/>
      </w:pPr>
      <w:rPr>
        <w:rFonts w:ascii="Wingdings" w:hAnsi="Wingdings" w:hint="default"/>
        <w:b w:val="0"/>
        <w:bCs w:val="0"/>
        <w:i w:val="0"/>
        <w:iCs w:val="0"/>
        <w:color w:val="000000"/>
        <w:u w:color="000000"/>
      </w:rPr>
    </w:lvl>
    <w:lvl w:ilvl="3">
      <w:start w:val="1"/>
      <w:numFmt w:val="bullet"/>
      <w:lvlText w:val="•"/>
      <w:lvlJc w:val="left"/>
      <w:pPr>
        <w:ind w:left="2880" w:hanging="360"/>
      </w:pPr>
      <w:rPr>
        <w:rFonts w:ascii="Wingdings" w:hAnsi="Wingdings" w:hint="default"/>
        <w:b w:val="0"/>
        <w:bCs w:val="0"/>
        <w:i w:val="0"/>
        <w:iCs w:val="0"/>
        <w:color w:val="000000"/>
        <w:u w:color="000000"/>
      </w:rPr>
    </w:lvl>
    <w:lvl w:ilvl="4">
      <w:start w:val="1"/>
      <w:numFmt w:val="bullet"/>
      <w:lvlText w:val="o"/>
      <w:lvlJc w:val="left"/>
      <w:pPr>
        <w:ind w:left="3600" w:hanging="360"/>
      </w:pPr>
      <w:rPr>
        <w:rFonts w:ascii="Wingdings" w:hAnsi="Wingdings" w:hint="default"/>
        <w:b w:val="0"/>
        <w:bCs w:val="0"/>
        <w:i w:val="0"/>
        <w:iCs w:val="0"/>
        <w:color w:val="000000"/>
        <w:u w:color="000000"/>
      </w:rPr>
    </w:lvl>
    <w:lvl w:ilvl="5">
      <w:start w:val="1"/>
      <w:numFmt w:val="bullet"/>
      <w:lvlText w:val="▪"/>
      <w:lvlJc w:val="left"/>
      <w:pPr>
        <w:ind w:left="4320" w:hanging="360"/>
      </w:pPr>
      <w:rPr>
        <w:rFonts w:ascii="Wingdings" w:hAnsi="Wingdings" w:hint="default"/>
        <w:b w:val="0"/>
        <w:bCs w:val="0"/>
        <w:i w:val="0"/>
        <w:iCs w:val="0"/>
        <w:color w:val="000000"/>
        <w:u w:color="000000"/>
      </w:rPr>
    </w:lvl>
    <w:lvl w:ilvl="6">
      <w:start w:val="1"/>
      <w:numFmt w:val="bullet"/>
      <w:lvlText w:val="•"/>
      <w:lvlJc w:val="left"/>
      <w:pPr>
        <w:ind w:left="5040" w:hanging="360"/>
      </w:pPr>
      <w:rPr>
        <w:rFonts w:ascii="Wingdings" w:hAnsi="Wingdings" w:hint="default"/>
        <w:b w:val="0"/>
        <w:bCs w:val="0"/>
        <w:i w:val="0"/>
        <w:iCs w:val="0"/>
        <w:color w:val="000000"/>
        <w:u w:color="000000"/>
      </w:rPr>
    </w:lvl>
    <w:lvl w:ilvl="7">
      <w:start w:val="1"/>
      <w:numFmt w:val="bullet"/>
      <w:lvlText w:val="o"/>
      <w:lvlJc w:val="left"/>
      <w:pPr>
        <w:ind w:left="5760" w:hanging="360"/>
      </w:pPr>
      <w:rPr>
        <w:rFonts w:ascii="Wingdings" w:hAnsi="Wingdings" w:hint="default"/>
        <w:b w:val="0"/>
        <w:bCs w:val="0"/>
        <w:i w:val="0"/>
        <w:iCs w:val="0"/>
        <w:color w:val="000000"/>
        <w:u w:color="000000"/>
      </w:rPr>
    </w:lvl>
    <w:lvl w:ilvl="8">
      <w:start w:val="1"/>
      <w:numFmt w:val="bullet"/>
      <w:lvlText w:val="▪"/>
      <w:lvlJc w:val="left"/>
      <w:pPr>
        <w:ind w:left="6480" w:hanging="360"/>
      </w:pPr>
      <w:rPr>
        <w:rFonts w:ascii="Wingdings" w:hAnsi="Wingdings" w:hint="default"/>
        <w:b w:val="0"/>
        <w:bCs w:val="0"/>
        <w:i w:val="0"/>
        <w:iCs w:val="0"/>
        <w:color w:val="000000"/>
        <w:u w:color="000000"/>
      </w:rPr>
    </w:lvl>
  </w:abstractNum>
  <w:abstractNum w:abstractNumId="13"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954565"/>
    <w:multiLevelType w:val="hybridMultilevel"/>
    <w:tmpl w:val="EB0266FA"/>
    <w:lvl w:ilvl="0" w:tplc="0418000F">
      <w:start w:val="1"/>
      <w:numFmt w:val="decimal"/>
      <w:lvlText w:val="%1."/>
      <w:lvlJc w:val="left"/>
      <w:pPr>
        <w:ind w:left="450" w:hanging="360"/>
      </w:p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6"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18"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5"/>
  </w:num>
  <w:num w:numId="4">
    <w:abstractNumId w:val="23"/>
  </w:num>
  <w:num w:numId="5">
    <w:abstractNumId w:val="16"/>
  </w:num>
  <w:num w:numId="6">
    <w:abstractNumId w:val="4"/>
  </w:num>
  <w:num w:numId="7">
    <w:abstractNumId w:val="11"/>
  </w:num>
  <w:num w:numId="8">
    <w:abstractNumId w:val="13"/>
  </w:num>
  <w:num w:numId="9">
    <w:abstractNumId w:val="20"/>
  </w:num>
  <w:num w:numId="10">
    <w:abstractNumId w:val="17"/>
  </w:num>
  <w:num w:numId="11">
    <w:abstractNumId w:val="24"/>
  </w:num>
  <w:num w:numId="12">
    <w:abstractNumId w:val="18"/>
  </w:num>
  <w:num w:numId="13">
    <w:abstractNumId w:val="26"/>
  </w:num>
  <w:num w:numId="14">
    <w:abstractNumId w:val="14"/>
  </w:num>
  <w:num w:numId="15">
    <w:abstractNumId w:val="5"/>
  </w:num>
  <w:num w:numId="16">
    <w:abstractNumId w:val="21"/>
  </w:num>
  <w:num w:numId="17">
    <w:abstractNumId w:val="19"/>
  </w:num>
  <w:num w:numId="18">
    <w:abstractNumId w:val="8"/>
  </w:num>
  <w:num w:numId="19">
    <w:abstractNumId w:val="6"/>
  </w:num>
  <w:num w:numId="20">
    <w:abstractNumId w:val="22"/>
  </w:num>
  <w:num w:numId="21">
    <w:abstractNumId w:val="10"/>
  </w:num>
  <w:num w:numId="22">
    <w:abstractNumId w:val="15"/>
  </w:num>
  <w:num w:numId="23">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53BFA"/>
    <w:rsid w:val="0003017D"/>
    <w:rsid w:val="0005423C"/>
    <w:rsid w:val="00090581"/>
    <w:rsid w:val="000D4DFD"/>
    <w:rsid w:val="000E504A"/>
    <w:rsid w:val="0013090C"/>
    <w:rsid w:val="0014666B"/>
    <w:rsid w:val="00181D1F"/>
    <w:rsid w:val="001834AF"/>
    <w:rsid w:val="001D5BB7"/>
    <w:rsid w:val="001E4B61"/>
    <w:rsid w:val="002442CC"/>
    <w:rsid w:val="00261FB0"/>
    <w:rsid w:val="00262511"/>
    <w:rsid w:val="002A0861"/>
    <w:rsid w:val="002B3318"/>
    <w:rsid w:val="002B6327"/>
    <w:rsid w:val="002E6DE3"/>
    <w:rsid w:val="003372C6"/>
    <w:rsid w:val="00337947"/>
    <w:rsid w:val="00351CE9"/>
    <w:rsid w:val="003724F6"/>
    <w:rsid w:val="00384AE0"/>
    <w:rsid w:val="003A3148"/>
    <w:rsid w:val="003A4CEA"/>
    <w:rsid w:val="00440FB7"/>
    <w:rsid w:val="00443EA9"/>
    <w:rsid w:val="0044618C"/>
    <w:rsid w:val="004C78A2"/>
    <w:rsid w:val="004F037A"/>
    <w:rsid w:val="0051250F"/>
    <w:rsid w:val="00524B8F"/>
    <w:rsid w:val="00525D6B"/>
    <w:rsid w:val="005276A0"/>
    <w:rsid w:val="00537C31"/>
    <w:rsid w:val="00542370"/>
    <w:rsid w:val="00555EDF"/>
    <w:rsid w:val="005649FC"/>
    <w:rsid w:val="00584C91"/>
    <w:rsid w:val="00584DF3"/>
    <w:rsid w:val="0058650B"/>
    <w:rsid w:val="00625E57"/>
    <w:rsid w:val="00655C26"/>
    <w:rsid w:val="0065685C"/>
    <w:rsid w:val="00672730"/>
    <w:rsid w:val="00673577"/>
    <w:rsid w:val="00686E4D"/>
    <w:rsid w:val="006C349E"/>
    <w:rsid w:val="00782BFE"/>
    <w:rsid w:val="007966E6"/>
    <w:rsid w:val="007A4422"/>
    <w:rsid w:val="007D7876"/>
    <w:rsid w:val="007E75BF"/>
    <w:rsid w:val="007F2419"/>
    <w:rsid w:val="0080456C"/>
    <w:rsid w:val="008366F4"/>
    <w:rsid w:val="00851238"/>
    <w:rsid w:val="008A00FA"/>
    <w:rsid w:val="008D05E7"/>
    <w:rsid w:val="008E6556"/>
    <w:rsid w:val="008F515C"/>
    <w:rsid w:val="00911360"/>
    <w:rsid w:val="00985740"/>
    <w:rsid w:val="00993A6D"/>
    <w:rsid w:val="009C7D3D"/>
    <w:rsid w:val="00A11C9F"/>
    <w:rsid w:val="00A11ECA"/>
    <w:rsid w:val="00A428A9"/>
    <w:rsid w:val="00A53BFA"/>
    <w:rsid w:val="00A81445"/>
    <w:rsid w:val="00A87CCA"/>
    <w:rsid w:val="00AB38A4"/>
    <w:rsid w:val="00AE023C"/>
    <w:rsid w:val="00B40A1B"/>
    <w:rsid w:val="00B61B2D"/>
    <w:rsid w:val="00BB7E0C"/>
    <w:rsid w:val="00BE78C7"/>
    <w:rsid w:val="00C42EDA"/>
    <w:rsid w:val="00C65CFD"/>
    <w:rsid w:val="00C73D13"/>
    <w:rsid w:val="00CB1A38"/>
    <w:rsid w:val="00D564F8"/>
    <w:rsid w:val="00D62D1A"/>
    <w:rsid w:val="00D97518"/>
    <w:rsid w:val="00DB345A"/>
    <w:rsid w:val="00E231A0"/>
    <w:rsid w:val="00E37B4F"/>
    <w:rsid w:val="00E40368"/>
    <w:rsid w:val="00E40CF7"/>
    <w:rsid w:val="00E41EEE"/>
    <w:rsid w:val="00E420AA"/>
    <w:rsid w:val="00E43E1E"/>
    <w:rsid w:val="00EC1D91"/>
    <w:rsid w:val="00F17D2F"/>
    <w:rsid w:val="00F54A2C"/>
    <w:rsid w:val="00F6548F"/>
    <w:rsid w:val="00F93020"/>
    <w:rsid w:val="00FA128C"/>
    <w:rsid w:val="00FA2D5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EDE020B4-F7FD-414B-BBE6-AE0CBA76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BB7"/>
  </w:style>
  <w:style w:type="paragraph" w:styleId="Heading1">
    <w:name w:val="heading 1"/>
    <w:basedOn w:val="Normal"/>
    <w:next w:val="Normal"/>
    <w:link w:val="Heading1Char"/>
    <w:qFormat/>
    <w:rsid w:val="00EC1D91"/>
    <w:pPr>
      <w:keepNext/>
      <w:spacing w:after="0" w:line="240" w:lineRule="auto"/>
      <w:outlineLvl w:val="0"/>
    </w:pPr>
    <w:rPr>
      <w:rFonts w:ascii="Times New Roman"/>
      <w:b/>
      <w:bCs/>
      <w:sz w:val="24"/>
      <w:szCs w:val="20"/>
    </w:rPr>
  </w:style>
  <w:style w:type="paragraph" w:styleId="Heading2">
    <w:name w:val="heading 2"/>
    <w:basedOn w:val="Normal"/>
    <w:next w:val="Normal"/>
    <w:link w:val="Heading2Char"/>
    <w:qFormat/>
    <w:rsid w:val="00EC1D91"/>
    <w:pPr>
      <w:keepNext/>
      <w:spacing w:after="0" w:line="240" w:lineRule="auto"/>
      <w:jc w:val="center"/>
      <w:outlineLvl w:val="1"/>
    </w:pPr>
    <w:rPr>
      <w:rFonts w:ascii="Times New Roman"/>
      <w:b/>
      <w:i/>
      <w:sz w:val="44"/>
      <w:szCs w:val="24"/>
      <w:lang w:val="fr-FR" w:eastAsia="fr-FR"/>
    </w:rPr>
  </w:style>
  <w:style w:type="paragraph" w:styleId="Heading3">
    <w:name w:val="heading 3"/>
    <w:aliases w:val=" Caracter"/>
    <w:basedOn w:val="Normal"/>
    <w:next w:val="Normal"/>
    <w:link w:val="Heading3Char"/>
    <w:qFormat/>
    <w:rsid w:val="00EC1D91"/>
    <w:pPr>
      <w:keepNext/>
      <w:spacing w:after="0" w:line="240" w:lineRule="auto"/>
      <w:ind w:left="360"/>
      <w:jc w:val="both"/>
      <w:outlineLvl w:val="2"/>
    </w:pPr>
    <w:rPr>
      <w:rFonts w:ascii="Times New Roman"/>
      <w:b/>
      <w:bCs/>
      <w:i/>
      <w:iCs/>
      <w:sz w:val="24"/>
      <w:szCs w:val="20"/>
      <w:lang w:eastAsia="en-US"/>
    </w:rPr>
  </w:style>
  <w:style w:type="paragraph" w:styleId="Heading4">
    <w:name w:val="heading 4"/>
    <w:basedOn w:val="Normal"/>
    <w:next w:val="Normal"/>
    <w:link w:val="Heading4Char"/>
    <w:qFormat/>
    <w:rsid w:val="00EC1D91"/>
    <w:pPr>
      <w:keepNext/>
      <w:overflowPunct w:val="0"/>
      <w:autoSpaceDE w:val="0"/>
      <w:autoSpaceDN w:val="0"/>
      <w:adjustRightInd w:val="0"/>
      <w:spacing w:after="0" w:line="240" w:lineRule="auto"/>
      <w:jc w:val="center"/>
      <w:textAlignment w:val="baseline"/>
      <w:outlineLvl w:val="3"/>
    </w:pPr>
    <w:rPr>
      <w:rFonts w:ascii="Times New Roman"/>
      <w:b/>
      <w:i/>
      <w:sz w:val="20"/>
      <w:szCs w:val="20"/>
      <w:lang w:val="fr-FR" w:eastAsia="fr-FR"/>
    </w:rPr>
  </w:style>
  <w:style w:type="paragraph" w:styleId="Heading5">
    <w:name w:val="heading 5"/>
    <w:basedOn w:val="Normal"/>
    <w:next w:val="Normal"/>
    <w:link w:val="Heading5Char"/>
    <w:qFormat/>
    <w:rsid w:val="00EC1D91"/>
    <w:pPr>
      <w:keepNext/>
      <w:spacing w:after="0" w:line="240" w:lineRule="auto"/>
      <w:jc w:val="center"/>
      <w:outlineLvl w:val="4"/>
    </w:pPr>
    <w:rPr>
      <w:rFonts w:ascii="Times New Roman"/>
      <w:b/>
      <w:sz w:val="24"/>
      <w:szCs w:val="20"/>
    </w:rPr>
  </w:style>
  <w:style w:type="paragraph" w:styleId="Heading6">
    <w:name w:val="heading 6"/>
    <w:basedOn w:val="Normal"/>
    <w:next w:val="Normal"/>
    <w:link w:val="Heading6Char"/>
    <w:qFormat/>
    <w:rsid w:val="00EC1D91"/>
    <w:pPr>
      <w:keepNext/>
      <w:tabs>
        <w:tab w:val="left" w:pos="5505"/>
      </w:tabs>
      <w:spacing w:after="0" w:line="240" w:lineRule="auto"/>
      <w:jc w:val="center"/>
      <w:outlineLvl w:val="5"/>
    </w:pPr>
    <w:rPr>
      <w:rFonts w:ascii="Times New Roman"/>
      <w:b/>
      <w:sz w:val="24"/>
      <w:szCs w:val="24"/>
    </w:rPr>
  </w:style>
  <w:style w:type="paragraph" w:styleId="Heading7">
    <w:name w:val="heading 7"/>
    <w:basedOn w:val="Normal"/>
    <w:next w:val="Normal"/>
    <w:link w:val="Heading7Char"/>
    <w:qFormat/>
    <w:rsid w:val="00EC1D91"/>
    <w:pPr>
      <w:keepNext/>
      <w:pBdr>
        <w:top w:val="single" w:sz="4" w:space="1" w:color="auto"/>
        <w:left w:val="single" w:sz="4" w:space="4" w:color="auto"/>
        <w:bottom w:val="single" w:sz="4" w:space="1" w:color="auto"/>
        <w:right w:val="single" w:sz="4" w:space="4" w:color="auto"/>
      </w:pBdr>
      <w:spacing w:after="0" w:line="240" w:lineRule="auto"/>
      <w:outlineLvl w:val="6"/>
    </w:pPr>
    <w:rPr>
      <w:rFonts w:ascii="Times New Roman"/>
      <w:b/>
      <w:color w:val="0000FF"/>
      <w:szCs w:val="20"/>
      <w:u w:val="single"/>
      <w:lang w:val="fr-FR" w:eastAsia="fr-FR"/>
    </w:rPr>
  </w:style>
  <w:style w:type="paragraph" w:styleId="Heading8">
    <w:name w:val="heading 8"/>
    <w:basedOn w:val="Normal"/>
    <w:next w:val="Normal"/>
    <w:link w:val="Heading8Char"/>
    <w:qFormat/>
    <w:rsid w:val="00EC1D91"/>
    <w:pPr>
      <w:keepNext/>
      <w:numPr>
        <w:numId w:val="10"/>
      </w:numPr>
      <w:tabs>
        <w:tab w:val="right" w:pos="8505"/>
      </w:tabs>
      <w:spacing w:after="0" w:line="240" w:lineRule="atLeast"/>
      <w:outlineLvl w:val="7"/>
    </w:pPr>
    <w:rPr>
      <w:rFonts w:ascii="Times New Roman"/>
      <w:b/>
      <w:sz w:val="20"/>
      <w:szCs w:val="20"/>
    </w:rPr>
  </w:style>
  <w:style w:type="paragraph" w:styleId="Heading9">
    <w:name w:val="heading 9"/>
    <w:basedOn w:val="Normal"/>
    <w:next w:val="Normal"/>
    <w:link w:val="Heading9Char"/>
    <w:qFormat/>
    <w:rsid w:val="00EC1D91"/>
    <w:pPr>
      <w:keepNext/>
      <w:spacing w:after="0" w:line="240" w:lineRule="auto"/>
      <w:outlineLvl w:val="8"/>
    </w:pPr>
    <w:rPr>
      <w:rFonts w:ascii="Times New Roman"/>
      <w:color w:val="000000"/>
      <w:sz w:val="24"/>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unhideWhenUsed/>
    <w:rsid w:val="00525D6B"/>
    <w:pPr>
      <w:tabs>
        <w:tab w:val="center" w:pos="4513"/>
        <w:tab w:val="right" w:pos="9026"/>
      </w:tabs>
      <w:spacing w:after="0" w:line="240" w:lineRule="auto"/>
    </w:pPr>
  </w:style>
  <w:style w:type="character" w:customStyle="1" w:styleId="HeaderChar">
    <w:name w:val="Header Char"/>
    <w:aliases w:val="Glava - napis Char, Char1 Char,Char1 Char"/>
    <w:basedOn w:val="DefaultParagraphFont"/>
    <w:link w:val="Header"/>
    <w:uiPriority w:val="99"/>
    <w:rsid w:val="00525D6B"/>
  </w:style>
  <w:style w:type="paragraph" w:styleId="Footer">
    <w:name w:val="footer"/>
    <w:basedOn w:val="Normal"/>
    <w:link w:val="FooterChar"/>
    <w:uiPriority w:val="99"/>
    <w:unhideWhenUsed/>
    <w:rsid w:val="00525D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5D6B"/>
  </w:style>
  <w:style w:type="character" w:styleId="CommentReference">
    <w:name w:val="annotation reference"/>
    <w:basedOn w:val="DefaultParagraphFont"/>
    <w:uiPriority w:val="99"/>
    <w:unhideWhenUsed/>
    <w:rsid w:val="00655C26"/>
    <w:rPr>
      <w:sz w:val="16"/>
      <w:szCs w:val="16"/>
    </w:rPr>
  </w:style>
  <w:style w:type="paragraph" w:styleId="CommentText">
    <w:name w:val="annotation text"/>
    <w:basedOn w:val="Normal"/>
    <w:link w:val="CommentTextChar"/>
    <w:uiPriority w:val="99"/>
    <w:unhideWhenUsed/>
    <w:rsid w:val="00655C26"/>
    <w:pPr>
      <w:spacing w:line="240" w:lineRule="auto"/>
    </w:pPr>
    <w:rPr>
      <w:sz w:val="20"/>
      <w:szCs w:val="20"/>
    </w:rPr>
  </w:style>
  <w:style w:type="character" w:customStyle="1" w:styleId="CommentTextChar">
    <w:name w:val="Comment Text Char"/>
    <w:basedOn w:val="DefaultParagraphFont"/>
    <w:link w:val="CommentText"/>
    <w:uiPriority w:val="99"/>
    <w:rsid w:val="00655C26"/>
    <w:rPr>
      <w:sz w:val="20"/>
      <w:szCs w:val="20"/>
    </w:rPr>
  </w:style>
  <w:style w:type="paragraph" w:styleId="CommentSubject">
    <w:name w:val="annotation subject"/>
    <w:basedOn w:val="CommentText"/>
    <w:next w:val="CommentText"/>
    <w:link w:val="CommentSubjectChar"/>
    <w:unhideWhenUsed/>
    <w:rsid w:val="00655C26"/>
    <w:rPr>
      <w:b/>
      <w:bCs/>
    </w:rPr>
  </w:style>
  <w:style w:type="character" w:customStyle="1" w:styleId="CommentSubjectChar">
    <w:name w:val="Comment Subject Char"/>
    <w:basedOn w:val="CommentTextChar"/>
    <w:link w:val="CommentSubject"/>
    <w:rsid w:val="00655C26"/>
    <w:rPr>
      <w:b/>
      <w:bCs/>
      <w:sz w:val="20"/>
      <w:szCs w:val="20"/>
    </w:rPr>
  </w:style>
  <w:style w:type="paragraph" w:styleId="BalloonText">
    <w:name w:val="Balloon Text"/>
    <w:basedOn w:val="Normal"/>
    <w:link w:val="BalloonTextChar"/>
    <w:unhideWhenUsed/>
    <w:rsid w:val="00655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655C26"/>
    <w:rPr>
      <w:rFonts w:ascii="Segoe UI" w:hAnsi="Segoe UI" w:cs="Segoe UI"/>
      <w:sz w:val="18"/>
      <w:szCs w:val="18"/>
    </w:rPr>
  </w:style>
  <w:style w:type="character" w:customStyle="1" w:styleId="Heading1Char">
    <w:name w:val="Heading 1 Char"/>
    <w:basedOn w:val="DefaultParagraphFont"/>
    <w:link w:val="Heading1"/>
    <w:rsid w:val="00EC1D91"/>
    <w:rPr>
      <w:rFonts w:ascii="Times New Roman"/>
      <w:b/>
      <w:bCs/>
      <w:sz w:val="24"/>
      <w:szCs w:val="20"/>
    </w:rPr>
  </w:style>
  <w:style w:type="character" w:customStyle="1" w:styleId="Heading2Char">
    <w:name w:val="Heading 2 Char"/>
    <w:basedOn w:val="DefaultParagraphFont"/>
    <w:link w:val="Heading2"/>
    <w:rsid w:val="00EC1D91"/>
    <w:rPr>
      <w:rFonts w:ascii="Times New Roman"/>
      <w:b/>
      <w:i/>
      <w:sz w:val="44"/>
      <w:szCs w:val="24"/>
      <w:lang w:val="fr-FR" w:eastAsia="fr-FR"/>
    </w:rPr>
  </w:style>
  <w:style w:type="character" w:customStyle="1" w:styleId="Heading3Char">
    <w:name w:val="Heading 3 Char"/>
    <w:aliases w:val=" Caracter Char"/>
    <w:basedOn w:val="DefaultParagraphFont"/>
    <w:link w:val="Heading3"/>
    <w:rsid w:val="00EC1D91"/>
    <w:rPr>
      <w:rFonts w:ascii="Times New Roman"/>
      <w:b/>
      <w:bCs/>
      <w:i/>
      <w:iCs/>
      <w:sz w:val="24"/>
      <w:szCs w:val="20"/>
      <w:lang w:eastAsia="en-US"/>
    </w:rPr>
  </w:style>
  <w:style w:type="character" w:customStyle="1" w:styleId="Heading4Char">
    <w:name w:val="Heading 4 Char"/>
    <w:basedOn w:val="DefaultParagraphFont"/>
    <w:link w:val="Heading4"/>
    <w:rsid w:val="00EC1D91"/>
    <w:rPr>
      <w:rFonts w:ascii="Times New Roman"/>
      <w:b/>
      <w:i/>
      <w:sz w:val="20"/>
      <w:szCs w:val="20"/>
      <w:lang w:val="fr-FR" w:eastAsia="fr-FR"/>
    </w:rPr>
  </w:style>
  <w:style w:type="character" w:customStyle="1" w:styleId="Heading5Char">
    <w:name w:val="Heading 5 Char"/>
    <w:basedOn w:val="DefaultParagraphFont"/>
    <w:link w:val="Heading5"/>
    <w:rsid w:val="00EC1D91"/>
    <w:rPr>
      <w:rFonts w:ascii="Times New Roman"/>
      <w:b/>
      <w:sz w:val="24"/>
      <w:szCs w:val="20"/>
    </w:rPr>
  </w:style>
  <w:style w:type="character" w:customStyle="1" w:styleId="Heading6Char">
    <w:name w:val="Heading 6 Char"/>
    <w:basedOn w:val="DefaultParagraphFont"/>
    <w:link w:val="Heading6"/>
    <w:rsid w:val="00EC1D91"/>
    <w:rPr>
      <w:rFonts w:ascii="Times New Roman"/>
      <w:b/>
      <w:sz w:val="24"/>
      <w:szCs w:val="24"/>
    </w:rPr>
  </w:style>
  <w:style w:type="character" w:customStyle="1" w:styleId="Heading7Char">
    <w:name w:val="Heading 7 Char"/>
    <w:basedOn w:val="DefaultParagraphFont"/>
    <w:link w:val="Heading7"/>
    <w:rsid w:val="00EC1D91"/>
    <w:rPr>
      <w:rFonts w:ascii="Times New Roman"/>
      <w:b/>
      <w:color w:val="0000FF"/>
      <w:szCs w:val="20"/>
      <w:u w:val="single"/>
      <w:lang w:val="fr-FR" w:eastAsia="fr-FR"/>
    </w:rPr>
  </w:style>
  <w:style w:type="character" w:customStyle="1" w:styleId="Heading8Char">
    <w:name w:val="Heading 8 Char"/>
    <w:basedOn w:val="DefaultParagraphFont"/>
    <w:link w:val="Heading8"/>
    <w:rsid w:val="00EC1D91"/>
    <w:rPr>
      <w:rFonts w:ascii="Times New Roman"/>
      <w:b/>
      <w:sz w:val="20"/>
      <w:szCs w:val="20"/>
    </w:rPr>
  </w:style>
  <w:style w:type="character" w:customStyle="1" w:styleId="Heading9Char">
    <w:name w:val="Heading 9 Char"/>
    <w:basedOn w:val="DefaultParagraphFont"/>
    <w:link w:val="Heading9"/>
    <w:rsid w:val="00EC1D91"/>
    <w:rPr>
      <w:rFonts w:ascii="Times New Roman"/>
      <w:color w:val="000000"/>
      <w:sz w:val="24"/>
      <w:szCs w:val="20"/>
      <w:lang w:val="fr-FR" w:eastAsia="fr-FR"/>
    </w:rPr>
  </w:style>
  <w:style w:type="numbering" w:customStyle="1" w:styleId="NoList1">
    <w:name w:val="No List1"/>
    <w:next w:val="NoList"/>
    <w:uiPriority w:val="99"/>
    <w:semiHidden/>
    <w:unhideWhenUsed/>
    <w:rsid w:val="00EC1D91"/>
  </w:style>
  <w:style w:type="paragraph" w:styleId="BodyText2">
    <w:name w:val="Body Text 2"/>
    <w:basedOn w:val="Normal"/>
    <w:link w:val="BodyText2Char"/>
    <w:rsid w:val="00EC1D91"/>
    <w:pPr>
      <w:spacing w:after="0" w:line="240" w:lineRule="auto"/>
    </w:pPr>
    <w:rPr>
      <w:rFonts w:ascii="Times New Roman"/>
      <w:b/>
      <w:sz w:val="20"/>
      <w:szCs w:val="20"/>
      <w:u w:val="single"/>
      <w:lang w:val="fr-FR" w:eastAsia="fr-FR"/>
    </w:rPr>
  </w:style>
  <w:style w:type="character" w:customStyle="1" w:styleId="BodyText2Char">
    <w:name w:val="Body Text 2 Char"/>
    <w:basedOn w:val="DefaultParagraphFont"/>
    <w:link w:val="BodyText2"/>
    <w:rsid w:val="00EC1D91"/>
    <w:rPr>
      <w:rFonts w:ascii="Times New Roman"/>
      <w:b/>
      <w:sz w:val="20"/>
      <w:szCs w:val="20"/>
      <w:u w:val="single"/>
      <w:lang w:val="fr-FR" w:eastAsia="fr-FR"/>
    </w:rPr>
  </w:style>
  <w:style w:type="paragraph" w:styleId="Subtitle">
    <w:name w:val="Subtitle"/>
    <w:basedOn w:val="Normal"/>
    <w:link w:val="SubtitleChar"/>
    <w:qFormat/>
    <w:rsid w:val="00EC1D91"/>
    <w:pPr>
      <w:spacing w:after="0" w:line="240" w:lineRule="auto"/>
      <w:jc w:val="center"/>
    </w:pPr>
    <w:rPr>
      <w:rFonts w:ascii="Times New Roman"/>
      <w:b/>
      <w:bCs/>
      <w:sz w:val="24"/>
      <w:szCs w:val="24"/>
      <w:u w:val="single"/>
      <w:lang w:val="fr-FR" w:eastAsia="fr-FR"/>
    </w:rPr>
  </w:style>
  <w:style w:type="character" w:customStyle="1" w:styleId="SubtitleChar">
    <w:name w:val="Subtitle Char"/>
    <w:basedOn w:val="DefaultParagraphFont"/>
    <w:link w:val="Subtitle"/>
    <w:rsid w:val="00EC1D91"/>
    <w:rPr>
      <w:rFonts w:ascii="Times New Roman"/>
      <w:b/>
      <w:bCs/>
      <w:sz w:val="24"/>
      <w:szCs w:val="24"/>
      <w:u w:val="single"/>
      <w:lang w:val="fr-FR" w:eastAsia="fr-FR"/>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EC1D91"/>
    <w:pPr>
      <w:spacing w:after="0" w:line="240" w:lineRule="auto"/>
    </w:pPr>
    <w:rPr>
      <w:rFonts w:ascii="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EC1D91"/>
    <w:rPr>
      <w:rFonts w:ascii="Times New Roman"/>
      <w:sz w:val="20"/>
      <w:szCs w:val="20"/>
    </w:rPr>
  </w:style>
  <w:style w:type="character" w:styleId="FootnoteReference">
    <w:name w:val="footnote reference"/>
    <w:aliases w:val="Footnote,Footnote symbol,Fussnota,ftref"/>
    <w:uiPriority w:val="99"/>
    <w:semiHidden/>
    <w:rsid w:val="00EC1D91"/>
    <w:rPr>
      <w:vertAlign w:val="superscript"/>
    </w:rPr>
  </w:style>
  <w:style w:type="paragraph" w:customStyle="1" w:styleId="SubTitle2">
    <w:name w:val="SubTitle 2"/>
    <w:basedOn w:val="Normal"/>
    <w:rsid w:val="00EC1D91"/>
    <w:pPr>
      <w:spacing w:after="240" w:line="240" w:lineRule="auto"/>
      <w:jc w:val="center"/>
    </w:pPr>
    <w:rPr>
      <w:rFonts w:ascii="Times New Roman"/>
      <w:b/>
      <w:sz w:val="32"/>
      <w:szCs w:val="20"/>
      <w:lang w:eastAsia="fr-FR"/>
    </w:rPr>
  </w:style>
  <w:style w:type="paragraph" w:styleId="Title">
    <w:name w:val="Title"/>
    <w:basedOn w:val="Normal"/>
    <w:link w:val="TitleChar"/>
    <w:qFormat/>
    <w:rsid w:val="00EC1D91"/>
    <w:pPr>
      <w:spacing w:after="0" w:line="240" w:lineRule="auto"/>
      <w:jc w:val="center"/>
    </w:pPr>
    <w:rPr>
      <w:rFonts w:ascii="Times New Roman"/>
      <w:b/>
      <w:bCs/>
      <w:sz w:val="24"/>
      <w:szCs w:val="20"/>
      <w:lang w:val="fr-FR" w:eastAsia="fr-FR"/>
    </w:rPr>
  </w:style>
  <w:style w:type="character" w:customStyle="1" w:styleId="TitleChar">
    <w:name w:val="Title Char"/>
    <w:basedOn w:val="DefaultParagraphFont"/>
    <w:link w:val="Title"/>
    <w:rsid w:val="00EC1D91"/>
    <w:rPr>
      <w:rFonts w:ascii="Times New Roman"/>
      <w:b/>
      <w:bCs/>
      <w:sz w:val="24"/>
      <w:szCs w:val="20"/>
      <w:lang w:val="fr-FR" w:eastAsia="fr-FR"/>
    </w:rPr>
  </w:style>
  <w:style w:type="paragraph" w:customStyle="1" w:styleId="SubTitle1">
    <w:name w:val="SubTitle 1"/>
    <w:basedOn w:val="Normal"/>
    <w:next w:val="SubTitle2"/>
    <w:rsid w:val="00EC1D91"/>
    <w:pPr>
      <w:spacing w:after="240" w:line="240" w:lineRule="auto"/>
      <w:jc w:val="center"/>
    </w:pPr>
    <w:rPr>
      <w:rFonts w:ascii="Times New Roman"/>
      <w:b/>
      <w:sz w:val="40"/>
      <w:szCs w:val="20"/>
      <w:lang w:eastAsia="fr-FR"/>
    </w:rPr>
  </w:style>
  <w:style w:type="paragraph" w:customStyle="1" w:styleId="Blockquote">
    <w:name w:val="Blockquote"/>
    <w:basedOn w:val="Normal"/>
    <w:rsid w:val="00EC1D91"/>
    <w:pPr>
      <w:widowControl w:val="0"/>
      <w:spacing w:before="100" w:after="100" w:line="240" w:lineRule="auto"/>
      <w:ind w:left="360" w:right="360"/>
    </w:pPr>
    <w:rPr>
      <w:rFonts w:ascii="Times New Roman"/>
      <w:snapToGrid w:val="0"/>
      <w:sz w:val="24"/>
      <w:szCs w:val="20"/>
      <w:lang w:val="en-US" w:eastAsia="en-US"/>
    </w:rPr>
  </w:style>
  <w:style w:type="paragraph" w:styleId="TOC1">
    <w:name w:val="toc 1"/>
    <w:basedOn w:val="Normal"/>
    <w:next w:val="Normal"/>
    <w:autoRedefine/>
    <w:uiPriority w:val="39"/>
    <w:rsid w:val="00EC1D91"/>
    <w:pPr>
      <w:tabs>
        <w:tab w:val="left" w:pos="3372"/>
        <w:tab w:val="left" w:pos="4332"/>
        <w:tab w:val="right" w:leader="dot" w:pos="9060"/>
      </w:tabs>
      <w:spacing w:after="0" w:line="240" w:lineRule="auto"/>
    </w:pPr>
    <w:rPr>
      <w:rFonts w:ascii="Times New Roman"/>
      <w:b/>
      <w:bCs/>
      <w:noProof/>
      <w:sz w:val="24"/>
      <w:szCs w:val="24"/>
      <w:lang w:val="fr-FR" w:eastAsia="en-US"/>
    </w:rPr>
  </w:style>
  <w:style w:type="paragraph" w:styleId="BodyText3">
    <w:name w:val="Body Text 3"/>
    <w:basedOn w:val="Normal"/>
    <w:link w:val="BodyText3Char"/>
    <w:rsid w:val="00EC1D91"/>
    <w:pPr>
      <w:overflowPunct w:val="0"/>
      <w:autoSpaceDE w:val="0"/>
      <w:autoSpaceDN w:val="0"/>
      <w:adjustRightInd w:val="0"/>
      <w:spacing w:after="0" w:line="240" w:lineRule="auto"/>
      <w:jc w:val="center"/>
      <w:textAlignment w:val="baseline"/>
    </w:pPr>
    <w:rPr>
      <w:rFonts w:ascii="Times New Roman"/>
      <w:b/>
      <w:bCs/>
      <w:sz w:val="28"/>
      <w:szCs w:val="20"/>
      <w:lang w:val="fr-FR" w:eastAsia="fr-FR"/>
    </w:rPr>
  </w:style>
  <w:style w:type="character" w:customStyle="1" w:styleId="BodyText3Char">
    <w:name w:val="Body Text 3 Char"/>
    <w:basedOn w:val="DefaultParagraphFont"/>
    <w:link w:val="BodyText3"/>
    <w:rsid w:val="00EC1D91"/>
    <w:rPr>
      <w:rFonts w:ascii="Times New Roman"/>
      <w:b/>
      <w:bCs/>
      <w:sz w:val="28"/>
      <w:szCs w:val="20"/>
      <w:lang w:val="fr-FR" w:eastAsia="fr-FR"/>
    </w:rPr>
  </w:style>
  <w:style w:type="paragraph" w:customStyle="1" w:styleId="Text1">
    <w:name w:val="Text 1"/>
    <w:basedOn w:val="Normal"/>
    <w:rsid w:val="00EC1D91"/>
    <w:pPr>
      <w:spacing w:after="240" w:line="240" w:lineRule="auto"/>
      <w:ind w:left="482"/>
      <w:jc w:val="both"/>
    </w:pPr>
    <w:rPr>
      <w:rFonts w:ascii="Times New Roman"/>
      <w:sz w:val="24"/>
      <w:szCs w:val="20"/>
      <w:lang w:eastAsia="fr-FR"/>
    </w:rPr>
  </w:style>
  <w:style w:type="paragraph" w:styleId="BodyText">
    <w:name w:val="Body Text"/>
    <w:basedOn w:val="Normal"/>
    <w:link w:val="BodyTextChar"/>
    <w:rsid w:val="00EC1D91"/>
    <w:pPr>
      <w:spacing w:after="0" w:line="240" w:lineRule="auto"/>
      <w:jc w:val="center"/>
    </w:pPr>
    <w:rPr>
      <w:rFonts w:ascii="Times New Roman"/>
      <w:b/>
      <w:bCs/>
      <w:sz w:val="24"/>
      <w:szCs w:val="20"/>
      <w:lang w:eastAsia="en-US"/>
    </w:rPr>
  </w:style>
  <w:style w:type="character" w:customStyle="1" w:styleId="BodyTextChar">
    <w:name w:val="Body Text Char"/>
    <w:basedOn w:val="DefaultParagraphFont"/>
    <w:link w:val="BodyText"/>
    <w:rsid w:val="00EC1D91"/>
    <w:rPr>
      <w:rFonts w:ascii="Times New Roman"/>
      <w:b/>
      <w:bCs/>
      <w:sz w:val="24"/>
      <w:szCs w:val="20"/>
      <w:lang w:eastAsia="en-US"/>
    </w:rPr>
  </w:style>
  <w:style w:type="paragraph" w:styleId="BodyTextIndent">
    <w:name w:val="Body Text Indent"/>
    <w:basedOn w:val="Normal"/>
    <w:link w:val="BodyTextIndentChar"/>
    <w:rsid w:val="00EC1D91"/>
    <w:pPr>
      <w:spacing w:after="0" w:line="240" w:lineRule="auto"/>
      <w:ind w:left="720" w:hanging="360"/>
      <w:jc w:val="both"/>
    </w:pPr>
    <w:rPr>
      <w:rFonts w:ascii="Times New Roman"/>
      <w:sz w:val="24"/>
      <w:szCs w:val="20"/>
    </w:rPr>
  </w:style>
  <w:style w:type="character" w:customStyle="1" w:styleId="BodyTextIndentChar">
    <w:name w:val="Body Text Indent Char"/>
    <w:basedOn w:val="DefaultParagraphFont"/>
    <w:link w:val="BodyTextIndent"/>
    <w:rsid w:val="00EC1D91"/>
    <w:rPr>
      <w:rFonts w:ascii="Times New Roman"/>
      <w:sz w:val="24"/>
      <w:szCs w:val="20"/>
    </w:rPr>
  </w:style>
  <w:style w:type="paragraph" w:customStyle="1" w:styleId="xl47">
    <w:name w:val="xl47"/>
    <w:basedOn w:val="Normal"/>
    <w:rsid w:val="00EC1D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sz w:val="24"/>
      <w:szCs w:val="20"/>
      <w:lang w:val="fr-FR" w:eastAsia="fr-FR"/>
    </w:rPr>
  </w:style>
  <w:style w:type="paragraph" w:customStyle="1" w:styleId="xl55">
    <w:name w:val="xl55"/>
    <w:basedOn w:val="Normal"/>
    <w:rsid w:val="00EC1D91"/>
    <w:pPr>
      <w:spacing w:before="100" w:beforeAutospacing="1" w:after="100" w:afterAutospacing="1" w:line="240" w:lineRule="auto"/>
    </w:pPr>
    <w:rPr>
      <w:rFonts w:ascii="Times New Roman" w:eastAsia="Arial Unicode MS"/>
      <w:b/>
      <w:bCs/>
      <w:sz w:val="24"/>
      <w:szCs w:val="20"/>
    </w:rPr>
  </w:style>
  <w:style w:type="paragraph" w:customStyle="1" w:styleId="xl65">
    <w:name w:val="xl65"/>
    <w:basedOn w:val="Normal"/>
    <w:rsid w:val="00EC1D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sz w:val="16"/>
      <w:szCs w:val="16"/>
    </w:rPr>
  </w:style>
  <w:style w:type="paragraph" w:customStyle="1" w:styleId="BodyText21">
    <w:name w:val="Body Text 21"/>
    <w:basedOn w:val="Normal"/>
    <w:rsid w:val="00EC1D91"/>
    <w:pPr>
      <w:widowControl w:val="0"/>
      <w:tabs>
        <w:tab w:val="left" w:pos="405"/>
      </w:tabs>
      <w:autoSpaceDE w:val="0"/>
      <w:autoSpaceDN w:val="0"/>
      <w:adjustRightInd w:val="0"/>
      <w:spacing w:after="0" w:line="240" w:lineRule="auto"/>
      <w:ind w:left="45"/>
      <w:jc w:val="both"/>
    </w:pPr>
    <w:rPr>
      <w:rFonts w:ascii="Times New Roman"/>
      <w:sz w:val="20"/>
      <w:szCs w:val="20"/>
    </w:rPr>
  </w:style>
  <w:style w:type="paragraph" w:styleId="BodyTextIndent3">
    <w:name w:val="Body Text Indent 3"/>
    <w:basedOn w:val="Normal"/>
    <w:link w:val="BodyTextIndent3Char"/>
    <w:rsid w:val="00EC1D91"/>
    <w:pPr>
      <w:widowControl w:val="0"/>
      <w:tabs>
        <w:tab w:val="left" w:pos="360"/>
        <w:tab w:val="left" w:pos="720"/>
      </w:tabs>
      <w:autoSpaceDE w:val="0"/>
      <w:autoSpaceDN w:val="0"/>
      <w:adjustRightInd w:val="0"/>
      <w:spacing w:after="0" w:line="240" w:lineRule="auto"/>
      <w:ind w:left="360"/>
      <w:jc w:val="both"/>
    </w:pPr>
    <w:rPr>
      <w:rFonts w:ascii="Times New Roman"/>
      <w:noProof/>
      <w:color w:val="FF00FF"/>
      <w:sz w:val="28"/>
      <w:szCs w:val="28"/>
    </w:rPr>
  </w:style>
  <w:style w:type="character" w:customStyle="1" w:styleId="BodyTextIndent3Char">
    <w:name w:val="Body Text Indent 3 Char"/>
    <w:basedOn w:val="DefaultParagraphFont"/>
    <w:link w:val="BodyTextIndent3"/>
    <w:rsid w:val="00EC1D91"/>
    <w:rPr>
      <w:rFonts w:ascii="Times New Roman"/>
      <w:noProof/>
      <w:color w:val="FF00FF"/>
      <w:sz w:val="28"/>
      <w:szCs w:val="28"/>
    </w:rPr>
  </w:style>
  <w:style w:type="paragraph" w:customStyle="1" w:styleId="xl35">
    <w:name w:val="xl35"/>
    <w:basedOn w:val="Normal"/>
    <w:rsid w:val="00EC1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sz w:val="16"/>
      <w:szCs w:val="16"/>
    </w:rPr>
  </w:style>
  <w:style w:type="paragraph" w:styleId="Caption">
    <w:name w:val="caption"/>
    <w:basedOn w:val="Normal"/>
    <w:next w:val="Normal"/>
    <w:qFormat/>
    <w:rsid w:val="00EC1D91"/>
    <w:pPr>
      <w:spacing w:after="0" w:line="240" w:lineRule="auto"/>
    </w:pPr>
    <w:rPr>
      <w:rFonts w:ascii="Times New Roman"/>
      <w:i/>
      <w:iCs/>
      <w:sz w:val="20"/>
      <w:szCs w:val="24"/>
      <w:lang w:val="fr-FR" w:eastAsia="en-US"/>
    </w:rPr>
  </w:style>
  <w:style w:type="paragraph" w:customStyle="1" w:styleId="Style1">
    <w:name w:val="Style1"/>
    <w:basedOn w:val="Normal"/>
    <w:rsid w:val="00EC1D91"/>
    <w:pPr>
      <w:spacing w:after="0" w:line="240" w:lineRule="auto"/>
      <w:jc w:val="center"/>
    </w:pPr>
    <w:rPr>
      <w:rFonts w:ascii="Times New Roman"/>
      <w:b/>
      <w:bCs/>
      <w:sz w:val="24"/>
      <w:szCs w:val="24"/>
    </w:rPr>
  </w:style>
  <w:style w:type="paragraph" w:styleId="TOC3">
    <w:name w:val="toc 3"/>
    <w:basedOn w:val="Normal"/>
    <w:next w:val="Normal"/>
    <w:autoRedefine/>
    <w:uiPriority w:val="39"/>
    <w:rsid w:val="00EC1D91"/>
    <w:pPr>
      <w:spacing w:after="0" w:line="240" w:lineRule="auto"/>
      <w:ind w:left="480"/>
    </w:pPr>
    <w:rPr>
      <w:rFonts w:ascii="Times New Roman"/>
      <w:i/>
      <w:iCs/>
      <w:sz w:val="24"/>
      <w:szCs w:val="24"/>
      <w:lang w:eastAsia="en-US"/>
    </w:rPr>
  </w:style>
  <w:style w:type="paragraph" w:customStyle="1" w:styleId="Stil1">
    <w:name w:val="Stil1"/>
    <w:basedOn w:val="Normal"/>
    <w:rsid w:val="00EC1D9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b/>
      <w:color w:val="000080"/>
      <w:lang w:eastAsia="en-US"/>
    </w:rPr>
  </w:style>
  <w:style w:type="paragraph" w:customStyle="1" w:styleId="Guidelines3">
    <w:name w:val="Guidelines 3"/>
    <w:basedOn w:val="Text2"/>
    <w:rsid w:val="00EC1D9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EC1D91"/>
    <w:pPr>
      <w:tabs>
        <w:tab w:val="left" w:pos="2161"/>
      </w:tabs>
      <w:spacing w:after="240" w:line="240" w:lineRule="auto"/>
      <w:ind w:left="1202"/>
      <w:jc w:val="both"/>
    </w:pPr>
    <w:rPr>
      <w:rFonts w:ascii="Times New Roman"/>
      <w:sz w:val="24"/>
      <w:szCs w:val="20"/>
      <w:lang w:eastAsia="fr-FR"/>
    </w:rPr>
  </w:style>
  <w:style w:type="paragraph" w:customStyle="1" w:styleId="xl61">
    <w:name w:val="xl61"/>
    <w:basedOn w:val="Normal"/>
    <w:rsid w:val="00EC1D91"/>
    <w:pPr>
      <w:pBdr>
        <w:left w:val="single" w:sz="8" w:space="0" w:color="auto"/>
      </w:pBdr>
      <w:spacing w:before="100" w:beforeAutospacing="1" w:after="100" w:afterAutospacing="1" w:line="240" w:lineRule="auto"/>
      <w:jc w:val="both"/>
    </w:pPr>
    <w:rPr>
      <w:rFonts w:ascii="Arial" w:hAnsi="Arial" w:cs="Arial"/>
      <w:sz w:val="24"/>
      <w:szCs w:val="20"/>
      <w:lang w:val="fr-FR" w:eastAsia="fr-FR"/>
    </w:rPr>
  </w:style>
  <w:style w:type="paragraph" w:customStyle="1" w:styleId="titlefront">
    <w:name w:val="title_front"/>
    <w:basedOn w:val="Normal"/>
    <w:rsid w:val="00EC1D91"/>
    <w:pPr>
      <w:spacing w:before="240" w:after="0" w:line="240" w:lineRule="auto"/>
      <w:ind w:left="1701"/>
      <w:jc w:val="right"/>
    </w:pPr>
    <w:rPr>
      <w:rFonts w:ascii="Optima" w:hAnsi="Optima"/>
      <w:b/>
      <w:bCs/>
      <w:sz w:val="28"/>
      <w:szCs w:val="20"/>
      <w:lang w:val="en-GB" w:eastAsia="en-US"/>
    </w:rPr>
  </w:style>
  <w:style w:type="paragraph" w:customStyle="1" w:styleId="xl40">
    <w:name w:val="xl40"/>
    <w:basedOn w:val="Normal"/>
    <w:rsid w:val="00EC1D91"/>
    <w:pPr>
      <w:pBdr>
        <w:left w:val="single" w:sz="8" w:space="0" w:color="auto"/>
      </w:pBdr>
      <w:spacing w:before="100" w:beforeAutospacing="1" w:after="100" w:afterAutospacing="1" w:line="240" w:lineRule="auto"/>
    </w:pPr>
    <w:rPr>
      <w:rFonts w:ascii="Times New Roman" w:eastAsia="Arial Unicode MS"/>
      <w:sz w:val="16"/>
      <w:szCs w:val="16"/>
    </w:rPr>
  </w:style>
  <w:style w:type="character" w:styleId="Hyperlink">
    <w:name w:val="Hyperlink"/>
    <w:uiPriority w:val="99"/>
    <w:rsid w:val="00EC1D91"/>
    <w:rPr>
      <w:color w:val="0000FF"/>
      <w:u w:val="single"/>
    </w:rPr>
  </w:style>
  <w:style w:type="character" w:customStyle="1" w:styleId="CaracterCaracter">
    <w:name w:val="Caracter Caracter"/>
    <w:rsid w:val="00EC1D91"/>
    <w:rPr>
      <w:b/>
      <w:bCs/>
      <w:i/>
      <w:iCs/>
      <w:sz w:val="24"/>
      <w:lang w:val="ro-RO" w:eastAsia="en-US" w:bidi="ar-SA"/>
    </w:rPr>
  </w:style>
  <w:style w:type="character" w:styleId="PageNumber">
    <w:name w:val="page number"/>
    <w:basedOn w:val="DefaultParagraphFont"/>
    <w:rsid w:val="00EC1D91"/>
  </w:style>
  <w:style w:type="paragraph" w:styleId="BodyTextIndent2">
    <w:name w:val="Body Text Indent 2"/>
    <w:basedOn w:val="Normal"/>
    <w:link w:val="BodyTextIndent2Char"/>
    <w:rsid w:val="00EC1D91"/>
    <w:pPr>
      <w:spacing w:after="0" w:line="240" w:lineRule="auto"/>
      <w:ind w:left="348"/>
      <w:jc w:val="both"/>
    </w:pPr>
    <w:rPr>
      <w:rFonts w:ascii="Times New Roman"/>
      <w:color w:val="FF0000"/>
      <w:sz w:val="20"/>
      <w:szCs w:val="24"/>
    </w:rPr>
  </w:style>
  <w:style w:type="character" w:customStyle="1" w:styleId="BodyTextIndent2Char">
    <w:name w:val="Body Text Indent 2 Char"/>
    <w:basedOn w:val="DefaultParagraphFont"/>
    <w:link w:val="BodyTextIndent2"/>
    <w:rsid w:val="00EC1D91"/>
    <w:rPr>
      <w:rFonts w:ascii="Times New Roman"/>
      <w:color w:val="FF0000"/>
      <w:sz w:val="20"/>
      <w:szCs w:val="24"/>
    </w:rPr>
  </w:style>
  <w:style w:type="paragraph" w:styleId="TOC2">
    <w:name w:val="toc 2"/>
    <w:basedOn w:val="Normal"/>
    <w:next w:val="Normal"/>
    <w:autoRedefine/>
    <w:uiPriority w:val="39"/>
    <w:rsid w:val="00EC1D91"/>
    <w:pPr>
      <w:spacing w:after="0" w:line="240" w:lineRule="auto"/>
      <w:ind w:left="240"/>
    </w:pPr>
    <w:rPr>
      <w:rFonts w:ascii="Times New Roman"/>
      <w:sz w:val="24"/>
      <w:szCs w:val="24"/>
      <w:lang w:val="en-US" w:eastAsia="en-US"/>
    </w:rPr>
  </w:style>
  <w:style w:type="paragraph" w:customStyle="1" w:styleId="xl34">
    <w:name w:val="xl34"/>
    <w:basedOn w:val="Normal"/>
    <w:rsid w:val="00EC1D91"/>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val="fr-FR" w:eastAsia="fr-FR"/>
    </w:rPr>
  </w:style>
  <w:style w:type="character" w:styleId="FollowedHyperlink">
    <w:name w:val="FollowedHyperlink"/>
    <w:uiPriority w:val="99"/>
    <w:rsid w:val="00EC1D91"/>
    <w:rPr>
      <w:color w:val="800080"/>
      <w:u w:val="single"/>
    </w:rPr>
  </w:style>
  <w:style w:type="character" w:customStyle="1" w:styleId="titre1">
    <w:name w:val="titre1"/>
    <w:basedOn w:val="DefaultParagraphFont"/>
    <w:rsid w:val="00EC1D91"/>
  </w:style>
  <w:style w:type="paragraph" w:customStyle="1" w:styleId="Address">
    <w:name w:val="Address"/>
    <w:basedOn w:val="Normal"/>
    <w:rsid w:val="00EC1D91"/>
    <w:pPr>
      <w:spacing w:after="0" w:line="240" w:lineRule="auto"/>
    </w:pPr>
    <w:rPr>
      <w:rFonts w:ascii="Times New Roman"/>
      <w:sz w:val="24"/>
      <w:szCs w:val="20"/>
      <w:lang w:val="en-GB" w:eastAsia="fr-FR"/>
    </w:rPr>
  </w:style>
  <w:style w:type="table" w:styleId="TableGrid">
    <w:name w:val="Table Grid"/>
    <w:basedOn w:val="TableNormal"/>
    <w:rsid w:val="00EC1D91"/>
    <w:pPr>
      <w:spacing w:after="0" w:line="240" w:lineRule="auto"/>
    </w:pPr>
    <w:rPr>
      <w:rFonts w:ascii="Times New Roman"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EC1D91"/>
    <w:rPr>
      <w:rFonts w:ascii="Arial" w:hAnsi="Arial" w:cs="Arial"/>
      <w:color w:val="auto"/>
      <w:sz w:val="20"/>
      <w:szCs w:val="20"/>
    </w:rPr>
  </w:style>
  <w:style w:type="paragraph" w:customStyle="1" w:styleId="CaracterCharCharCharCharCaracter">
    <w:name w:val="Caracter Char Char Char Char Caracter"/>
    <w:basedOn w:val="Normal"/>
    <w:rsid w:val="00EC1D91"/>
    <w:pPr>
      <w:spacing w:after="0" w:line="240" w:lineRule="auto"/>
    </w:pPr>
    <w:rPr>
      <w:rFonts w:ascii="Times New Roman"/>
      <w:sz w:val="24"/>
      <w:szCs w:val="24"/>
      <w:lang w:val="pl-PL" w:eastAsia="pl-PL"/>
    </w:rPr>
  </w:style>
  <w:style w:type="paragraph" w:customStyle="1" w:styleId="Titreobjet">
    <w:name w:val="Titre objet"/>
    <w:basedOn w:val="Normal"/>
    <w:next w:val="Normal"/>
    <w:rsid w:val="00EC1D91"/>
    <w:pPr>
      <w:spacing w:before="360" w:after="360" w:line="240" w:lineRule="auto"/>
      <w:ind w:left="1080"/>
      <w:jc w:val="center"/>
    </w:pPr>
    <w:rPr>
      <w:rFonts w:ascii="Times New Roman"/>
      <w:b/>
      <w:noProof/>
      <w:spacing w:val="-5"/>
      <w:sz w:val="24"/>
      <w:szCs w:val="20"/>
      <w:lang w:val="en-GB" w:eastAsia="en-US"/>
    </w:rPr>
  </w:style>
  <w:style w:type="paragraph" w:customStyle="1" w:styleId="CharCharCaracterCharCharChar">
    <w:name w:val="Char Char Caracter Char Char Char"/>
    <w:basedOn w:val="Normal"/>
    <w:rsid w:val="00EC1D91"/>
    <w:pPr>
      <w:spacing w:after="0" w:line="240" w:lineRule="auto"/>
    </w:pPr>
    <w:rPr>
      <w:rFonts w:ascii="Times New Roman"/>
      <w:sz w:val="24"/>
      <w:szCs w:val="24"/>
      <w:lang w:val="pl-PL" w:eastAsia="pl-PL"/>
    </w:rPr>
  </w:style>
  <w:style w:type="character" w:customStyle="1" w:styleId="tpt1">
    <w:name w:val="tpt1"/>
    <w:basedOn w:val="DefaultParagraphFont"/>
    <w:rsid w:val="00EC1D91"/>
  </w:style>
  <w:style w:type="character" w:customStyle="1" w:styleId="pt1">
    <w:name w:val="pt1"/>
    <w:rsid w:val="00EC1D91"/>
    <w:rPr>
      <w:b/>
      <w:bCs/>
      <w:color w:val="8F0000"/>
    </w:rPr>
  </w:style>
  <w:style w:type="paragraph" w:customStyle="1" w:styleId="CharCharCharChar">
    <w:name w:val="Char Char Char Char"/>
    <w:basedOn w:val="Normal"/>
    <w:rsid w:val="00EC1D91"/>
    <w:pPr>
      <w:spacing w:after="0" w:line="240" w:lineRule="auto"/>
    </w:pPr>
    <w:rPr>
      <w:rFonts w:ascii="Times New Roman"/>
      <w:sz w:val="24"/>
      <w:szCs w:val="24"/>
      <w:lang w:val="pl-PL" w:eastAsia="pl-PL"/>
    </w:rPr>
  </w:style>
  <w:style w:type="paragraph" w:customStyle="1" w:styleId="StilStil1Stnga">
    <w:name w:val="Stil Stil1 + Stânga"/>
    <w:basedOn w:val="Normal"/>
    <w:rsid w:val="00EC1D9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b/>
      <w:bCs/>
      <w:color w:val="000080"/>
      <w:szCs w:val="20"/>
      <w:lang w:eastAsia="en-US"/>
    </w:rPr>
  </w:style>
  <w:style w:type="paragraph" w:customStyle="1" w:styleId="NormalWeb2">
    <w:name w:val="Normal (Web)2"/>
    <w:basedOn w:val="Normal"/>
    <w:link w:val="NormalWeb2Char"/>
    <w:rsid w:val="00EC1D91"/>
    <w:pPr>
      <w:spacing w:before="105" w:after="105" w:line="240" w:lineRule="auto"/>
      <w:ind w:left="105" w:right="105"/>
    </w:pPr>
    <w:rPr>
      <w:rFonts w:ascii="Times New Roman"/>
      <w:color w:val="000000"/>
      <w:sz w:val="24"/>
      <w:szCs w:val="24"/>
      <w:lang w:val="en-GB"/>
    </w:rPr>
  </w:style>
  <w:style w:type="paragraph" w:styleId="DocumentMap">
    <w:name w:val="Document Map"/>
    <w:basedOn w:val="Normal"/>
    <w:link w:val="DocumentMapChar"/>
    <w:semiHidden/>
    <w:rsid w:val="00EC1D91"/>
    <w:pPr>
      <w:shd w:val="clear" w:color="auto" w:fill="000080"/>
      <w:spacing w:after="0" w:line="240" w:lineRule="auto"/>
    </w:pPr>
    <w:rPr>
      <w:rFonts w:ascii="Tahoma" w:hAnsi="Tahoma"/>
      <w:sz w:val="24"/>
      <w:szCs w:val="24"/>
    </w:rPr>
  </w:style>
  <w:style w:type="character" w:customStyle="1" w:styleId="DocumentMapChar">
    <w:name w:val="Document Map Char"/>
    <w:basedOn w:val="DefaultParagraphFont"/>
    <w:link w:val="DocumentMap"/>
    <w:semiHidden/>
    <w:rsid w:val="00EC1D91"/>
    <w:rPr>
      <w:rFonts w:ascii="Tahoma" w:hAnsi="Tahoma"/>
      <w:sz w:val="24"/>
      <w:szCs w:val="24"/>
      <w:shd w:val="clear" w:color="auto" w:fill="000080"/>
    </w:rPr>
  </w:style>
  <w:style w:type="paragraph" w:customStyle="1" w:styleId="FR1">
    <w:name w:val="FR1"/>
    <w:rsid w:val="00EC1D91"/>
    <w:pPr>
      <w:widowControl w:val="0"/>
      <w:spacing w:after="0" w:line="240" w:lineRule="auto"/>
    </w:pPr>
    <w:rPr>
      <w:rFonts w:ascii="Arial" w:hAnsi="Arial"/>
      <w:b/>
      <w:sz w:val="36"/>
      <w:szCs w:val="20"/>
      <w:lang w:val="en-US" w:eastAsia="en-US"/>
    </w:rPr>
  </w:style>
  <w:style w:type="paragraph" w:customStyle="1" w:styleId="DefaultText">
    <w:name w:val="Default Text"/>
    <w:basedOn w:val="Normal"/>
    <w:rsid w:val="00EC1D91"/>
    <w:pPr>
      <w:widowControl w:val="0"/>
      <w:spacing w:after="0" w:line="240" w:lineRule="auto"/>
    </w:pPr>
    <w:rPr>
      <w:rFonts w:ascii="Times New Roman"/>
      <w:sz w:val="24"/>
      <w:szCs w:val="20"/>
      <w:lang w:val="en-US"/>
    </w:rPr>
  </w:style>
  <w:style w:type="paragraph" w:customStyle="1" w:styleId="CaracterCaracter1">
    <w:name w:val="Caracter Caracter1"/>
    <w:basedOn w:val="Normal"/>
    <w:rsid w:val="00EC1D91"/>
    <w:pPr>
      <w:spacing w:after="0" w:line="240" w:lineRule="auto"/>
    </w:pPr>
    <w:rPr>
      <w:rFonts w:ascii="Times New Roman"/>
      <w:sz w:val="24"/>
      <w:szCs w:val="24"/>
      <w:lang w:val="pl-PL" w:eastAsia="pl-PL"/>
    </w:rPr>
  </w:style>
  <w:style w:type="paragraph" w:customStyle="1" w:styleId="CaracterCharCharCharCharCaracter1">
    <w:name w:val="Caracter Char Char Char Char Caracter1"/>
    <w:basedOn w:val="Normal"/>
    <w:rsid w:val="00EC1D91"/>
    <w:pPr>
      <w:spacing w:after="0" w:line="240" w:lineRule="auto"/>
    </w:pPr>
    <w:rPr>
      <w:rFonts w:ascii="Times New Roman"/>
      <w:sz w:val="24"/>
      <w:szCs w:val="24"/>
      <w:lang w:val="pl-PL" w:eastAsia="pl-PL"/>
    </w:rPr>
  </w:style>
  <w:style w:type="paragraph" w:customStyle="1" w:styleId="ZchnZchnCharCharCharCaracterCaracter">
    <w:name w:val="Zchn Zchn Char Char Char Caracter Caracter"/>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paragraph" w:customStyle="1" w:styleId="ListParagraph1">
    <w:name w:val="List Paragraph1"/>
    <w:aliases w:val="Normal bullet 2"/>
    <w:basedOn w:val="Normal"/>
    <w:link w:val="ListParagraphChar"/>
    <w:uiPriority w:val="34"/>
    <w:qFormat/>
    <w:rsid w:val="00EC1D91"/>
    <w:pPr>
      <w:spacing w:after="0" w:line="240" w:lineRule="auto"/>
      <w:ind w:left="720"/>
      <w:contextualSpacing/>
    </w:pPr>
    <w:rPr>
      <w:rFonts w:ascii="Times New Roman"/>
      <w:sz w:val="24"/>
      <w:szCs w:val="24"/>
    </w:rPr>
  </w:style>
  <w:style w:type="paragraph" w:customStyle="1" w:styleId="CaracterCaracter5">
    <w:name w:val="Caracter Caracter5"/>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paragraph" w:styleId="NoSpacing">
    <w:name w:val="No Spacing"/>
    <w:link w:val="NoSpacingChar"/>
    <w:uiPriority w:val="1"/>
    <w:qFormat/>
    <w:rsid w:val="00EC1D91"/>
    <w:pPr>
      <w:spacing w:after="0" w:line="240" w:lineRule="auto"/>
    </w:pPr>
    <w:rPr>
      <w:rFonts w:ascii="Calibri" w:hAnsi="Calibri"/>
    </w:rPr>
  </w:style>
  <w:style w:type="numbering" w:customStyle="1" w:styleId="NoList11">
    <w:name w:val="No List11"/>
    <w:next w:val="NoList"/>
    <w:uiPriority w:val="99"/>
    <w:semiHidden/>
    <w:unhideWhenUsed/>
    <w:rsid w:val="00EC1D91"/>
  </w:style>
  <w:style w:type="paragraph" w:styleId="TOCHeading">
    <w:name w:val="TOC Heading"/>
    <w:basedOn w:val="Heading1"/>
    <w:next w:val="Normal"/>
    <w:uiPriority w:val="39"/>
    <w:qFormat/>
    <w:rsid w:val="00EC1D91"/>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EC1D91"/>
    <w:rPr>
      <w:rFonts w:ascii="Times New Roman"/>
      <w:color w:val="000000"/>
      <w:sz w:val="24"/>
      <w:szCs w:val="24"/>
      <w:lang w:val="en-GB"/>
    </w:rPr>
  </w:style>
  <w:style w:type="character" w:styleId="IntenseReference">
    <w:name w:val="Intense Reference"/>
    <w:uiPriority w:val="32"/>
    <w:qFormat/>
    <w:rsid w:val="00EC1D91"/>
    <w:rPr>
      <w:b/>
      <w:bCs/>
      <w:smallCaps/>
      <w:color w:val="C0504D"/>
      <w:spacing w:val="5"/>
      <w:u w:val="single"/>
    </w:rPr>
  </w:style>
  <w:style w:type="numbering" w:customStyle="1" w:styleId="NoList111">
    <w:name w:val="No List111"/>
    <w:next w:val="NoList"/>
    <w:uiPriority w:val="99"/>
    <w:semiHidden/>
    <w:unhideWhenUsed/>
    <w:rsid w:val="00EC1D91"/>
  </w:style>
  <w:style w:type="paragraph" w:styleId="PlainText">
    <w:name w:val="Plain Text"/>
    <w:basedOn w:val="Normal"/>
    <w:link w:val="PlainTextChar"/>
    <w:uiPriority w:val="99"/>
    <w:unhideWhenUsed/>
    <w:rsid w:val="00EC1D91"/>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EC1D91"/>
    <w:rPr>
      <w:rFonts w:ascii="Consolas" w:eastAsia="Calibri" w:hAnsi="Consolas"/>
      <w:sz w:val="21"/>
      <w:szCs w:val="21"/>
    </w:rPr>
  </w:style>
  <w:style w:type="paragraph" w:customStyle="1" w:styleId="CharCharCharCharCharCharChar">
    <w:name w:val="Char Char Char Char Char Char Char"/>
    <w:basedOn w:val="Normal"/>
    <w:rsid w:val="00EC1D91"/>
    <w:pPr>
      <w:spacing w:after="0" w:line="240" w:lineRule="auto"/>
    </w:pPr>
    <w:rPr>
      <w:rFonts w:asci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paragraph" w:customStyle="1" w:styleId="CaracterCaracterCharChar">
    <w:name w:val="Caracter Caracter Char Char"/>
    <w:basedOn w:val="Normal"/>
    <w:rsid w:val="00EC1D91"/>
    <w:pPr>
      <w:spacing w:after="0" w:line="240" w:lineRule="auto"/>
    </w:pPr>
    <w:rPr>
      <w:rFonts w:ascii="Times New Roman"/>
      <w:sz w:val="24"/>
      <w:szCs w:val="24"/>
      <w:lang w:val="pl-PL" w:eastAsia="pl-PL"/>
    </w:rPr>
  </w:style>
  <w:style w:type="paragraph" w:styleId="Revision">
    <w:name w:val="Revision"/>
    <w:hidden/>
    <w:uiPriority w:val="99"/>
    <w:semiHidden/>
    <w:rsid w:val="00EC1D91"/>
    <w:pPr>
      <w:spacing w:after="0" w:line="240" w:lineRule="auto"/>
    </w:pPr>
    <w:rPr>
      <w:rFonts w:ascii="Times New Roman"/>
      <w:sz w:val="24"/>
      <w:szCs w:val="24"/>
      <w:lang w:val="en-US" w:eastAsia="en-US"/>
    </w:rPr>
  </w:style>
  <w:style w:type="table" w:customStyle="1" w:styleId="TableGrid1">
    <w:name w:val="Table Grid1"/>
    <w:basedOn w:val="TableNormal"/>
    <w:next w:val="TableGrid"/>
    <w:uiPriority w:val="59"/>
    <w:rsid w:val="00EC1D91"/>
    <w:pPr>
      <w:spacing w:after="0" w:line="240" w:lineRule="auto"/>
    </w:pPr>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EC1D91"/>
    <w:pPr>
      <w:tabs>
        <w:tab w:val="clear" w:pos="4513"/>
        <w:tab w:val="clear" w:pos="9026"/>
        <w:tab w:val="center" w:pos="4536"/>
        <w:tab w:val="right" w:pos="9072"/>
      </w:tabs>
    </w:pPr>
    <w:rPr>
      <w:rFonts w:ascii="Times New Roman"/>
      <w:b/>
      <w:sz w:val="24"/>
      <w:szCs w:val="24"/>
      <w:lang w:eastAsia="fr-FR"/>
    </w:rPr>
  </w:style>
  <w:style w:type="paragraph" w:customStyle="1" w:styleId="msolistparagraph0">
    <w:name w:val="msolistparagraph"/>
    <w:basedOn w:val="Normal"/>
    <w:rsid w:val="00EC1D91"/>
    <w:pPr>
      <w:spacing w:after="0" w:line="240" w:lineRule="auto"/>
      <w:ind w:left="720"/>
    </w:pPr>
    <w:rPr>
      <w:rFonts w:ascii="Calibri" w:hAnsi="Calibri"/>
    </w:rPr>
  </w:style>
  <w:style w:type="table" w:customStyle="1" w:styleId="TableGrid11">
    <w:name w:val="Table Grid11"/>
    <w:basedOn w:val="TableNormal"/>
    <w:next w:val="TableGrid"/>
    <w:uiPriority w:val="59"/>
    <w:rsid w:val="00EC1D91"/>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C1D91"/>
    <w:pPr>
      <w:spacing w:after="100" w:line="276" w:lineRule="auto"/>
      <w:ind w:left="660"/>
    </w:pPr>
    <w:rPr>
      <w:rFonts w:ascii="Calibri" w:hAnsi="Calibri"/>
      <w:lang w:val="en-US" w:eastAsia="en-US"/>
    </w:rPr>
  </w:style>
  <w:style w:type="paragraph" w:styleId="TOC5">
    <w:name w:val="toc 5"/>
    <w:basedOn w:val="Normal"/>
    <w:next w:val="Normal"/>
    <w:autoRedefine/>
    <w:uiPriority w:val="39"/>
    <w:unhideWhenUsed/>
    <w:rsid w:val="00EC1D91"/>
    <w:pPr>
      <w:spacing w:after="100" w:line="276" w:lineRule="auto"/>
      <w:ind w:left="880"/>
    </w:pPr>
    <w:rPr>
      <w:rFonts w:ascii="Calibri" w:hAnsi="Calibri"/>
      <w:lang w:val="en-US" w:eastAsia="en-US"/>
    </w:rPr>
  </w:style>
  <w:style w:type="paragraph" w:styleId="TOC6">
    <w:name w:val="toc 6"/>
    <w:basedOn w:val="Normal"/>
    <w:next w:val="Normal"/>
    <w:autoRedefine/>
    <w:uiPriority w:val="39"/>
    <w:unhideWhenUsed/>
    <w:rsid w:val="00EC1D91"/>
    <w:pPr>
      <w:spacing w:after="100" w:line="276" w:lineRule="auto"/>
      <w:ind w:left="1100"/>
    </w:pPr>
    <w:rPr>
      <w:rFonts w:ascii="Calibri" w:hAnsi="Calibri"/>
      <w:lang w:val="en-US" w:eastAsia="en-US"/>
    </w:rPr>
  </w:style>
  <w:style w:type="paragraph" w:styleId="TOC7">
    <w:name w:val="toc 7"/>
    <w:basedOn w:val="Normal"/>
    <w:next w:val="Normal"/>
    <w:autoRedefine/>
    <w:uiPriority w:val="39"/>
    <w:unhideWhenUsed/>
    <w:rsid w:val="00EC1D91"/>
    <w:pPr>
      <w:spacing w:after="100" w:line="276" w:lineRule="auto"/>
      <w:ind w:left="1320"/>
    </w:pPr>
    <w:rPr>
      <w:rFonts w:ascii="Calibri" w:hAnsi="Calibri"/>
      <w:lang w:val="en-US" w:eastAsia="en-US"/>
    </w:rPr>
  </w:style>
  <w:style w:type="paragraph" w:styleId="TOC8">
    <w:name w:val="toc 8"/>
    <w:basedOn w:val="Normal"/>
    <w:next w:val="Normal"/>
    <w:autoRedefine/>
    <w:uiPriority w:val="39"/>
    <w:unhideWhenUsed/>
    <w:rsid w:val="00EC1D91"/>
    <w:pPr>
      <w:spacing w:after="100" w:line="276" w:lineRule="auto"/>
      <w:ind w:left="1540"/>
    </w:pPr>
    <w:rPr>
      <w:rFonts w:ascii="Calibri" w:hAnsi="Calibri"/>
      <w:lang w:val="en-US" w:eastAsia="en-US"/>
    </w:rPr>
  </w:style>
  <w:style w:type="paragraph" w:styleId="TOC9">
    <w:name w:val="toc 9"/>
    <w:basedOn w:val="Normal"/>
    <w:next w:val="Normal"/>
    <w:autoRedefine/>
    <w:uiPriority w:val="39"/>
    <w:unhideWhenUsed/>
    <w:rsid w:val="00EC1D91"/>
    <w:pPr>
      <w:spacing w:after="100" w:line="276" w:lineRule="auto"/>
      <w:ind w:left="1760"/>
    </w:pPr>
    <w:rPr>
      <w:rFonts w:ascii="Calibri" w:hAnsi="Calibri"/>
      <w:lang w:val="en-US" w:eastAsia="en-US"/>
    </w:rPr>
  </w:style>
  <w:style w:type="paragraph" w:styleId="NormalWeb">
    <w:name w:val="Normal (Web)"/>
    <w:basedOn w:val="Normal"/>
    <w:uiPriority w:val="99"/>
    <w:semiHidden/>
    <w:unhideWhenUsed/>
    <w:rsid w:val="00EC1D91"/>
    <w:pPr>
      <w:spacing w:before="100" w:beforeAutospacing="1" w:after="100" w:afterAutospacing="1" w:line="240" w:lineRule="auto"/>
    </w:pPr>
    <w:rPr>
      <w:rFonts w:ascii="Times New Roman"/>
      <w:sz w:val="24"/>
      <w:szCs w:val="24"/>
      <w:lang w:val="en-US" w:eastAsia="en-US"/>
    </w:rPr>
  </w:style>
  <w:style w:type="character" w:styleId="Strong">
    <w:name w:val="Strong"/>
    <w:uiPriority w:val="22"/>
    <w:qFormat/>
    <w:rsid w:val="00EC1D91"/>
    <w:rPr>
      <w:b/>
      <w:bCs/>
    </w:rPr>
  </w:style>
  <w:style w:type="numbering" w:customStyle="1" w:styleId="NoList2">
    <w:name w:val="No List2"/>
    <w:next w:val="NoList"/>
    <w:uiPriority w:val="99"/>
    <w:semiHidden/>
    <w:unhideWhenUsed/>
    <w:rsid w:val="00EC1D91"/>
  </w:style>
  <w:style w:type="character" w:customStyle="1" w:styleId="BalloonTextChar1">
    <w:name w:val="Balloon Text Char1"/>
    <w:uiPriority w:val="99"/>
    <w:semiHidden/>
    <w:rsid w:val="00EC1D91"/>
    <w:rPr>
      <w:rFonts w:ascii="Tahoma" w:eastAsia="Times New Roman" w:hAnsi="Tahoma" w:cs="Tahoma"/>
      <w:sz w:val="16"/>
      <w:szCs w:val="16"/>
    </w:rPr>
  </w:style>
  <w:style w:type="character" w:customStyle="1" w:styleId="BodyTextIndentChar1">
    <w:name w:val="Body Text Indent Char1"/>
    <w:uiPriority w:val="99"/>
    <w:semiHidden/>
    <w:rsid w:val="00EC1D91"/>
    <w:rPr>
      <w:rFonts w:ascii="Times New Roman" w:eastAsia="Times New Roman" w:hAnsi="Times New Roman"/>
      <w:sz w:val="24"/>
      <w:szCs w:val="24"/>
    </w:rPr>
  </w:style>
  <w:style w:type="character" w:customStyle="1" w:styleId="BodyTextIndent3Char1">
    <w:name w:val="Body Text Indent 3 Char1"/>
    <w:uiPriority w:val="99"/>
    <w:semiHidden/>
    <w:rsid w:val="00EC1D91"/>
    <w:rPr>
      <w:rFonts w:ascii="Times New Roman" w:eastAsia="Times New Roman" w:hAnsi="Times New Roman"/>
      <w:sz w:val="16"/>
      <w:szCs w:val="16"/>
    </w:rPr>
  </w:style>
  <w:style w:type="character" w:customStyle="1" w:styleId="CommentTextChar1">
    <w:name w:val="Comment Text Char1"/>
    <w:uiPriority w:val="99"/>
    <w:semiHidden/>
    <w:rsid w:val="00EC1D91"/>
    <w:rPr>
      <w:rFonts w:ascii="Times New Roman" w:eastAsia="Times New Roman" w:hAnsi="Times New Roman"/>
    </w:rPr>
  </w:style>
  <w:style w:type="character" w:customStyle="1" w:styleId="BodyTextIndent2Char1">
    <w:name w:val="Body Text Indent 2 Char1"/>
    <w:uiPriority w:val="99"/>
    <w:semiHidden/>
    <w:rsid w:val="00EC1D91"/>
    <w:rPr>
      <w:rFonts w:ascii="Times New Roman" w:eastAsia="Times New Roman" w:hAnsi="Times New Roman"/>
      <w:sz w:val="24"/>
      <w:szCs w:val="24"/>
    </w:rPr>
  </w:style>
  <w:style w:type="character" w:customStyle="1" w:styleId="CommentSubjectChar1">
    <w:name w:val="Comment Subject Char1"/>
    <w:uiPriority w:val="99"/>
    <w:semiHidden/>
    <w:rsid w:val="00EC1D91"/>
    <w:rPr>
      <w:rFonts w:ascii="Times New Roman" w:eastAsia="Times New Roman" w:hAnsi="Times New Roman"/>
      <w:b/>
      <w:bCs/>
    </w:rPr>
  </w:style>
  <w:style w:type="paragraph" w:customStyle="1" w:styleId="CharCharCharCharCharCharChar1">
    <w:name w:val="Char Char Char Char Char Char Char1"/>
    <w:basedOn w:val="Normal"/>
    <w:rsid w:val="00EC1D91"/>
    <w:pPr>
      <w:spacing w:after="0" w:line="240" w:lineRule="auto"/>
    </w:pPr>
    <w:rPr>
      <w:rFonts w:asci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paragraph" w:customStyle="1" w:styleId="CaracterCaracter5CharCharCaracterCaracter">
    <w:name w:val="Caracter Caracter5 Char Char Caracter Caracter"/>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character" w:customStyle="1" w:styleId="tal1">
    <w:name w:val="tal1"/>
    <w:rsid w:val="00EC1D91"/>
  </w:style>
  <w:style w:type="paragraph" w:customStyle="1" w:styleId="ZchnZchnCharCharChar">
    <w:name w:val="Zchn Zchn Char Char Char"/>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character" w:customStyle="1" w:styleId="tsp1">
    <w:name w:val="tsp1"/>
    <w:rsid w:val="00EC1D91"/>
  </w:style>
  <w:style w:type="table" w:customStyle="1" w:styleId="TableGrid2">
    <w:name w:val="Table Grid2"/>
    <w:basedOn w:val="TableNormal"/>
    <w:next w:val="TableGrid"/>
    <w:uiPriority w:val="59"/>
    <w:rsid w:val="00EC1D91"/>
    <w:pPr>
      <w:spacing w:after="0" w:line="240" w:lineRule="auto"/>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paragraph" w:customStyle="1" w:styleId="xl101">
    <w:name w:val="xl101"/>
    <w:basedOn w:val="Normal"/>
    <w:rsid w:val="00EC1D91"/>
    <w:pPr>
      <w:spacing w:before="100" w:beforeAutospacing="1" w:after="100" w:afterAutospacing="1" w:line="240" w:lineRule="auto"/>
      <w:jc w:val="center"/>
      <w:textAlignment w:val="center"/>
    </w:pPr>
    <w:rPr>
      <w:rFonts w:ascii="Arial" w:hAnsi="Arial" w:cs="Arial"/>
      <w:b/>
      <w:bCs/>
      <w:color w:val="000000"/>
      <w:sz w:val="16"/>
      <w:szCs w:val="16"/>
      <w:lang w:val="en-US" w:eastAsia="en-US"/>
    </w:rPr>
  </w:style>
  <w:style w:type="paragraph" w:customStyle="1" w:styleId="xl102">
    <w:name w:val="xl102"/>
    <w:basedOn w:val="Normal"/>
    <w:rsid w:val="00EC1D9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4"/>
      <w:szCs w:val="24"/>
      <w:lang w:val="en-US" w:eastAsia="en-US"/>
    </w:rPr>
  </w:style>
  <w:style w:type="paragraph" w:customStyle="1" w:styleId="xl103">
    <w:name w:val="xl103"/>
    <w:basedOn w:val="Normal"/>
    <w:rsid w:val="00EC1D9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hAnsi="Arial" w:cs="Arial"/>
      <w:sz w:val="24"/>
      <w:szCs w:val="24"/>
      <w:lang w:val="en-US" w:eastAsia="en-US"/>
    </w:rPr>
  </w:style>
  <w:style w:type="paragraph" w:customStyle="1" w:styleId="xl104">
    <w:name w:val="xl104"/>
    <w:basedOn w:val="Normal"/>
    <w:rsid w:val="00EC1D9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05">
    <w:name w:val="xl105"/>
    <w:basedOn w:val="Normal"/>
    <w:rsid w:val="00EC1D9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06">
    <w:name w:val="xl106"/>
    <w:basedOn w:val="Normal"/>
    <w:rsid w:val="00EC1D9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i/>
      <w:iCs/>
      <w:color w:val="000000"/>
      <w:sz w:val="24"/>
      <w:szCs w:val="24"/>
      <w:lang w:val="en-US" w:eastAsia="en-US"/>
    </w:rPr>
  </w:style>
  <w:style w:type="paragraph" w:customStyle="1" w:styleId="xl107">
    <w:name w:val="xl107"/>
    <w:basedOn w:val="Normal"/>
    <w:rsid w:val="00EC1D9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08">
    <w:name w:val="xl108"/>
    <w:basedOn w:val="Normal"/>
    <w:rsid w:val="00EC1D91"/>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i/>
      <w:iCs/>
      <w:color w:val="000000"/>
      <w:sz w:val="24"/>
      <w:szCs w:val="24"/>
      <w:lang w:val="en-US" w:eastAsia="en-US"/>
    </w:rPr>
  </w:style>
  <w:style w:type="paragraph" w:customStyle="1" w:styleId="xl109">
    <w:name w:val="xl109"/>
    <w:basedOn w:val="Normal"/>
    <w:rsid w:val="00EC1D9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i/>
      <w:iCs/>
      <w:color w:val="000000"/>
      <w:sz w:val="24"/>
      <w:szCs w:val="24"/>
      <w:lang w:val="en-US" w:eastAsia="en-US"/>
    </w:rPr>
  </w:style>
  <w:style w:type="paragraph" w:customStyle="1" w:styleId="xl110">
    <w:name w:val="xl110"/>
    <w:basedOn w:val="Normal"/>
    <w:rsid w:val="00EC1D9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11">
    <w:name w:val="xl111"/>
    <w:basedOn w:val="Normal"/>
    <w:rsid w:val="00EC1D91"/>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i/>
      <w:iCs/>
      <w:color w:val="000000"/>
      <w:sz w:val="24"/>
      <w:szCs w:val="24"/>
      <w:lang w:val="en-US" w:eastAsia="en-US"/>
    </w:rPr>
  </w:style>
  <w:style w:type="paragraph" w:customStyle="1" w:styleId="xl112">
    <w:name w:val="xl112"/>
    <w:basedOn w:val="Normal"/>
    <w:rsid w:val="00EC1D9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13">
    <w:name w:val="xl113"/>
    <w:basedOn w:val="Normal"/>
    <w:rsid w:val="00EC1D9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i/>
      <w:iCs/>
      <w:color w:val="000000"/>
      <w:sz w:val="24"/>
      <w:szCs w:val="24"/>
      <w:lang w:val="en-US" w:eastAsia="en-US"/>
    </w:rPr>
  </w:style>
  <w:style w:type="paragraph" w:customStyle="1" w:styleId="xl114">
    <w:name w:val="xl114"/>
    <w:basedOn w:val="Normal"/>
    <w:rsid w:val="00EC1D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15">
    <w:name w:val="xl115"/>
    <w:basedOn w:val="Normal"/>
    <w:rsid w:val="00EC1D91"/>
    <w:pPr>
      <w:shd w:val="clear" w:color="000000" w:fill="FFFFFF"/>
      <w:spacing w:before="100" w:beforeAutospacing="1" w:after="100" w:afterAutospacing="1" w:line="240" w:lineRule="auto"/>
      <w:textAlignment w:val="center"/>
    </w:pPr>
    <w:rPr>
      <w:rFonts w:ascii="Arial" w:hAnsi="Arial" w:cs="Arial"/>
      <w:b/>
      <w:bCs/>
      <w:i/>
      <w:iCs/>
      <w:sz w:val="24"/>
      <w:szCs w:val="24"/>
      <w:lang w:val="en-US" w:eastAsia="en-US"/>
    </w:rPr>
  </w:style>
  <w:style w:type="paragraph" w:customStyle="1" w:styleId="xl116">
    <w:name w:val="xl116"/>
    <w:basedOn w:val="Normal"/>
    <w:rsid w:val="00EC1D91"/>
    <w:pPr>
      <w:spacing w:before="100" w:beforeAutospacing="1" w:after="100" w:afterAutospacing="1" w:line="240" w:lineRule="auto"/>
      <w:textAlignment w:val="center"/>
    </w:pPr>
    <w:rPr>
      <w:rFonts w:ascii="Times New Roman"/>
      <w:sz w:val="24"/>
      <w:szCs w:val="24"/>
      <w:lang w:val="en-US" w:eastAsia="en-US"/>
    </w:rPr>
  </w:style>
  <w:style w:type="paragraph" w:customStyle="1" w:styleId="xl117">
    <w:name w:val="xl117"/>
    <w:basedOn w:val="Normal"/>
    <w:rsid w:val="00EC1D91"/>
    <w:pPr>
      <w:pBdr>
        <w:top w:val="single" w:sz="8" w:space="0" w:color="auto"/>
        <w:bottom w:val="single" w:sz="8" w:space="0" w:color="auto"/>
      </w:pBdr>
      <w:spacing w:before="100" w:beforeAutospacing="1" w:after="100" w:afterAutospacing="1" w:line="240" w:lineRule="auto"/>
    </w:pPr>
    <w:rPr>
      <w:rFonts w:ascii="Times New Roman"/>
      <w:sz w:val="24"/>
      <w:szCs w:val="24"/>
      <w:lang w:val="en-US" w:eastAsia="en-US"/>
    </w:rPr>
  </w:style>
  <w:style w:type="paragraph" w:customStyle="1" w:styleId="xl118">
    <w:name w:val="xl118"/>
    <w:basedOn w:val="Normal"/>
    <w:rsid w:val="00EC1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19">
    <w:name w:val="xl119"/>
    <w:basedOn w:val="Normal"/>
    <w:rsid w:val="00EC1D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20">
    <w:name w:val="xl120"/>
    <w:basedOn w:val="Normal"/>
    <w:rsid w:val="00EC1D9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21">
    <w:name w:val="xl121"/>
    <w:basedOn w:val="Normal"/>
    <w:rsid w:val="00EC1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i/>
      <w:iCs/>
      <w:color w:val="000000"/>
      <w:sz w:val="24"/>
      <w:szCs w:val="24"/>
      <w:lang w:val="en-US" w:eastAsia="en-US"/>
    </w:rPr>
  </w:style>
  <w:style w:type="paragraph" w:customStyle="1" w:styleId="xl122">
    <w:name w:val="xl122"/>
    <w:basedOn w:val="Normal"/>
    <w:rsid w:val="00EC1D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i/>
      <w:iCs/>
      <w:color w:val="000000"/>
      <w:sz w:val="24"/>
      <w:szCs w:val="24"/>
      <w:lang w:val="en-US" w:eastAsia="en-US"/>
    </w:rPr>
  </w:style>
  <w:style w:type="paragraph" w:customStyle="1" w:styleId="xl123">
    <w:name w:val="xl123"/>
    <w:basedOn w:val="Normal"/>
    <w:rsid w:val="00EC1D91"/>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24">
    <w:name w:val="xl124"/>
    <w:basedOn w:val="Normal"/>
    <w:rsid w:val="00EC1D9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25">
    <w:name w:val="xl125"/>
    <w:basedOn w:val="Normal"/>
    <w:rsid w:val="00EC1D9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126">
    <w:name w:val="xl126"/>
    <w:basedOn w:val="Normal"/>
    <w:rsid w:val="00EC1D9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127">
    <w:name w:val="xl127"/>
    <w:basedOn w:val="Normal"/>
    <w:rsid w:val="00EC1D9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28">
    <w:name w:val="xl128"/>
    <w:basedOn w:val="Normal"/>
    <w:rsid w:val="00EC1D91"/>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29">
    <w:name w:val="xl129"/>
    <w:basedOn w:val="Normal"/>
    <w:rsid w:val="00EC1D91"/>
    <w:pPr>
      <w:pBdr>
        <w:top w:val="single" w:sz="8" w:space="0" w:color="auto"/>
        <w:bottom w:val="single" w:sz="8" w:space="0" w:color="auto"/>
      </w:pBdr>
      <w:spacing w:before="100" w:beforeAutospacing="1" w:after="100" w:afterAutospacing="1" w:line="240" w:lineRule="auto"/>
      <w:textAlignment w:val="center"/>
    </w:pPr>
    <w:rPr>
      <w:rFonts w:ascii="Times New Roman"/>
      <w:sz w:val="24"/>
      <w:szCs w:val="24"/>
      <w:lang w:val="en-US" w:eastAsia="en-US"/>
    </w:rPr>
  </w:style>
  <w:style w:type="paragraph" w:customStyle="1" w:styleId="xl130">
    <w:name w:val="xl130"/>
    <w:basedOn w:val="Normal"/>
    <w:rsid w:val="00EC1D91"/>
    <w:pPr>
      <w:shd w:val="clear" w:color="000000" w:fill="FFFFFF"/>
      <w:spacing w:before="100" w:beforeAutospacing="1" w:after="100" w:afterAutospacing="1" w:line="240" w:lineRule="auto"/>
      <w:jc w:val="center"/>
      <w:textAlignment w:val="center"/>
    </w:pPr>
    <w:rPr>
      <w:rFonts w:ascii="Arial" w:hAnsi="Arial" w:cs="Arial"/>
      <w:b/>
      <w:bCs/>
      <w:color w:val="000000"/>
      <w:sz w:val="16"/>
      <w:szCs w:val="16"/>
      <w:lang w:val="en-US" w:eastAsia="en-US"/>
    </w:rPr>
  </w:style>
  <w:style w:type="paragraph" w:customStyle="1" w:styleId="xl131">
    <w:name w:val="xl131"/>
    <w:basedOn w:val="Normal"/>
    <w:rsid w:val="00EC1D91"/>
    <w:pPr>
      <w:pBdr>
        <w:top w:val="single" w:sz="8" w:space="0" w:color="auto"/>
        <w:bottom w:val="single" w:sz="8" w:space="0" w:color="auto"/>
      </w:pBdr>
      <w:shd w:val="clear" w:color="000000" w:fill="FFFFFF"/>
      <w:spacing w:before="100" w:beforeAutospacing="1" w:after="100" w:afterAutospacing="1" w:line="240" w:lineRule="auto"/>
    </w:pPr>
    <w:rPr>
      <w:rFonts w:ascii="Times New Roman"/>
      <w:sz w:val="24"/>
      <w:szCs w:val="24"/>
      <w:lang w:val="en-US" w:eastAsia="en-US"/>
    </w:rPr>
  </w:style>
  <w:style w:type="paragraph" w:customStyle="1" w:styleId="xl132">
    <w:name w:val="xl132"/>
    <w:basedOn w:val="Normal"/>
    <w:rsid w:val="00EC1D9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sz w:val="24"/>
      <w:szCs w:val="24"/>
      <w:lang w:val="en-US" w:eastAsia="en-US"/>
    </w:rPr>
  </w:style>
  <w:style w:type="paragraph" w:customStyle="1" w:styleId="xl133">
    <w:name w:val="xl133"/>
    <w:basedOn w:val="Normal"/>
    <w:rsid w:val="00EC1D91"/>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sz w:val="24"/>
      <w:szCs w:val="24"/>
      <w:lang w:val="en-US" w:eastAsia="en-US"/>
    </w:rPr>
  </w:style>
  <w:style w:type="paragraph" w:customStyle="1" w:styleId="xl134">
    <w:name w:val="xl134"/>
    <w:basedOn w:val="Normal"/>
    <w:rsid w:val="00EC1D9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sz w:val="24"/>
      <w:szCs w:val="24"/>
      <w:lang w:val="en-US" w:eastAsia="en-US"/>
    </w:rPr>
  </w:style>
  <w:style w:type="paragraph" w:customStyle="1" w:styleId="xl135">
    <w:name w:val="xl135"/>
    <w:basedOn w:val="Normal"/>
    <w:rsid w:val="00EC1D91"/>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hAnsi="Arial" w:cs="Arial"/>
      <w:i/>
      <w:iCs/>
      <w:color w:val="FFFFFF"/>
      <w:sz w:val="18"/>
      <w:szCs w:val="18"/>
      <w:lang w:val="en-US" w:eastAsia="en-US"/>
    </w:rPr>
  </w:style>
  <w:style w:type="paragraph" w:customStyle="1" w:styleId="xl136">
    <w:name w:val="xl136"/>
    <w:basedOn w:val="Normal"/>
    <w:rsid w:val="00EC1D91"/>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hAnsi="Arial" w:cs="Arial"/>
      <w:i/>
      <w:iCs/>
      <w:color w:val="FFFFFF"/>
      <w:sz w:val="18"/>
      <w:szCs w:val="18"/>
      <w:lang w:val="en-US" w:eastAsia="en-US"/>
    </w:rPr>
  </w:style>
  <w:style w:type="paragraph" w:customStyle="1" w:styleId="xl137">
    <w:name w:val="xl137"/>
    <w:basedOn w:val="Normal"/>
    <w:rsid w:val="00EC1D91"/>
    <w:pPr>
      <w:pBdr>
        <w:right w:val="single" w:sz="4" w:space="0" w:color="auto"/>
      </w:pBdr>
      <w:shd w:val="clear" w:color="000000" w:fill="000000"/>
      <w:spacing w:before="100" w:beforeAutospacing="1" w:after="100" w:afterAutospacing="1" w:line="240" w:lineRule="auto"/>
      <w:jc w:val="center"/>
      <w:textAlignment w:val="center"/>
    </w:pPr>
    <w:rPr>
      <w:rFonts w:ascii="Arial" w:hAnsi="Arial" w:cs="Arial"/>
      <w:i/>
      <w:iCs/>
      <w:color w:val="FFFFFF"/>
      <w:sz w:val="18"/>
      <w:szCs w:val="18"/>
      <w:lang w:val="en-US" w:eastAsia="en-US"/>
    </w:rPr>
  </w:style>
  <w:style w:type="paragraph" w:customStyle="1" w:styleId="xl138">
    <w:name w:val="xl138"/>
    <w:basedOn w:val="Normal"/>
    <w:rsid w:val="00EC1D91"/>
    <w:pPr>
      <w:spacing w:before="100" w:beforeAutospacing="1" w:after="100" w:afterAutospacing="1" w:line="240" w:lineRule="auto"/>
    </w:pPr>
    <w:rPr>
      <w:rFonts w:ascii="Times New Roman"/>
      <w:sz w:val="18"/>
      <w:szCs w:val="18"/>
      <w:lang w:val="en-US" w:eastAsia="en-US"/>
    </w:rPr>
  </w:style>
  <w:style w:type="paragraph" w:customStyle="1" w:styleId="xl139">
    <w:name w:val="xl139"/>
    <w:basedOn w:val="Normal"/>
    <w:rsid w:val="00EC1D91"/>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i/>
      <w:iCs/>
      <w:color w:val="000000"/>
      <w:sz w:val="24"/>
      <w:szCs w:val="24"/>
      <w:lang w:val="en-US" w:eastAsia="en-US"/>
    </w:rPr>
  </w:style>
  <w:style w:type="paragraph" w:customStyle="1" w:styleId="xl140">
    <w:name w:val="xl140"/>
    <w:basedOn w:val="Normal"/>
    <w:rsid w:val="00EC1D91"/>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41">
    <w:name w:val="xl141"/>
    <w:basedOn w:val="Normal"/>
    <w:rsid w:val="00EC1D91"/>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42">
    <w:name w:val="xl142"/>
    <w:basedOn w:val="Normal"/>
    <w:rsid w:val="00EC1D9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hAnsi="Arial" w:cs="Arial"/>
      <w:b/>
      <w:bCs/>
      <w:i/>
      <w:iCs/>
      <w:sz w:val="24"/>
      <w:szCs w:val="24"/>
      <w:lang w:val="en-US" w:eastAsia="en-US"/>
    </w:rPr>
  </w:style>
  <w:style w:type="paragraph" w:customStyle="1" w:styleId="xl143">
    <w:name w:val="xl143"/>
    <w:basedOn w:val="Normal"/>
    <w:rsid w:val="00EC1D91"/>
    <w:pPr>
      <w:pBdr>
        <w:top w:val="single" w:sz="8" w:space="0" w:color="auto"/>
        <w:bottom w:val="single" w:sz="8" w:space="0" w:color="auto"/>
        <w:right w:val="single" w:sz="8" w:space="0" w:color="auto"/>
      </w:pBdr>
      <w:spacing w:before="100" w:beforeAutospacing="1" w:after="100" w:afterAutospacing="1" w:line="240" w:lineRule="auto"/>
    </w:pPr>
    <w:rPr>
      <w:rFonts w:ascii="Times New Roman"/>
      <w:sz w:val="24"/>
      <w:szCs w:val="24"/>
      <w:lang w:val="en-US" w:eastAsia="en-US"/>
    </w:rPr>
  </w:style>
  <w:style w:type="paragraph" w:customStyle="1" w:styleId="xl144">
    <w:name w:val="xl144"/>
    <w:basedOn w:val="Normal"/>
    <w:rsid w:val="00EC1D91"/>
    <w:pPr>
      <w:pBdr>
        <w:top w:val="single" w:sz="8" w:space="0" w:color="auto"/>
        <w:left w:val="single" w:sz="8" w:space="0" w:color="auto"/>
        <w:bottom w:val="single" w:sz="8" w:space="0" w:color="auto"/>
      </w:pBdr>
      <w:spacing w:before="100" w:beforeAutospacing="1" w:after="100" w:afterAutospacing="1" w:line="240" w:lineRule="auto"/>
    </w:pPr>
    <w:rPr>
      <w:rFonts w:ascii="Times New Roman"/>
      <w:sz w:val="24"/>
      <w:szCs w:val="24"/>
      <w:lang w:val="en-US" w:eastAsia="en-US"/>
    </w:rPr>
  </w:style>
  <w:style w:type="paragraph" w:customStyle="1" w:styleId="xl145">
    <w:name w:val="xl145"/>
    <w:basedOn w:val="Normal"/>
    <w:rsid w:val="00EC1D91"/>
    <w:pPr>
      <w:pBdr>
        <w:top w:val="single" w:sz="8" w:space="0" w:color="auto"/>
        <w:bottom w:val="single" w:sz="8" w:space="0" w:color="auto"/>
      </w:pBdr>
      <w:spacing w:before="100" w:beforeAutospacing="1" w:after="100" w:afterAutospacing="1" w:line="240" w:lineRule="auto"/>
      <w:textAlignment w:val="center"/>
    </w:pPr>
    <w:rPr>
      <w:rFonts w:ascii="Times New Roman"/>
      <w:sz w:val="24"/>
      <w:szCs w:val="24"/>
      <w:lang w:val="en-US" w:eastAsia="en-US"/>
    </w:rPr>
  </w:style>
  <w:style w:type="paragraph" w:customStyle="1" w:styleId="xl146">
    <w:name w:val="xl146"/>
    <w:basedOn w:val="Normal"/>
    <w:rsid w:val="00EC1D91"/>
    <w:pPr>
      <w:pBdr>
        <w:bottom w:val="single" w:sz="8" w:space="0" w:color="auto"/>
      </w:pBdr>
      <w:shd w:val="clear" w:color="000000" w:fill="FFFFFF"/>
      <w:spacing w:before="100" w:beforeAutospacing="1" w:after="100" w:afterAutospacing="1" w:line="240" w:lineRule="auto"/>
      <w:jc w:val="center"/>
      <w:textAlignment w:val="center"/>
    </w:pPr>
    <w:rPr>
      <w:rFonts w:ascii="Arial" w:hAnsi="Arial" w:cs="Arial"/>
      <w:b/>
      <w:bCs/>
      <w:i/>
      <w:iCs/>
      <w:color w:val="000000"/>
      <w:sz w:val="24"/>
      <w:szCs w:val="24"/>
      <w:lang w:val="en-US" w:eastAsia="en-US"/>
    </w:rPr>
  </w:style>
  <w:style w:type="paragraph" w:customStyle="1" w:styleId="xl147">
    <w:name w:val="xl147"/>
    <w:basedOn w:val="Normal"/>
    <w:rsid w:val="00EC1D91"/>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48">
    <w:name w:val="xl148"/>
    <w:basedOn w:val="Normal"/>
    <w:rsid w:val="00EC1D9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49">
    <w:name w:val="xl149"/>
    <w:basedOn w:val="Normal"/>
    <w:rsid w:val="00EC1D9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50">
    <w:name w:val="xl150"/>
    <w:basedOn w:val="Normal"/>
    <w:rsid w:val="00EC1D9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sz w:val="24"/>
      <w:szCs w:val="24"/>
      <w:lang w:val="en-US" w:eastAsia="en-US"/>
    </w:rPr>
  </w:style>
  <w:style w:type="paragraph" w:customStyle="1" w:styleId="xl151">
    <w:name w:val="xl151"/>
    <w:basedOn w:val="Normal"/>
    <w:rsid w:val="00EC1D9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sz w:val="24"/>
      <w:szCs w:val="24"/>
      <w:lang w:val="en-US" w:eastAsia="en-US"/>
    </w:rPr>
  </w:style>
  <w:style w:type="paragraph" w:customStyle="1" w:styleId="xl152">
    <w:name w:val="xl152"/>
    <w:basedOn w:val="Normal"/>
    <w:rsid w:val="00EC1D9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sz w:val="24"/>
      <w:szCs w:val="24"/>
      <w:lang w:val="en-US" w:eastAsia="en-US"/>
    </w:rPr>
  </w:style>
  <w:style w:type="paragraph" w:customStyle="1" w:styleId="xl153">
    <w:name w:val="xl153"/>
    <w:basedOn w:val="Normal"/>
    <w:rsid w:val="00EC1D91"/>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sz w:val="24"/>
      <w:szCs w:val="24"/>
      <w:lang w:val="en-US" w:eastAsia="en-US"/>
    </w:rPr>
  </w:style>
  <w:style w:type="paragraph" w:customStyle="1" w:styleId="xl154">
    <w:name w:val="xl154"/>
    <w:basedOn w:val="Normal"/>
    <w:rsid w:val="00EC1D9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hAnsi="Arial" w:cs="Arial"/>
      <w:b/>
      <w:bCs/>
      <w:color w:val="000000"/>
      <w:sz w:val="24"/>
      <w:szCs w:val="24"/>
      <w:lang w:val="en-US" w:eastAsia="en-US"/>
    </w:rPr>
  </w:style>
  <w:style w:type="paragraph" w:customStyle="1" w:styleId="xl155">
    <w:name w:val="xl155"/>
    <w:basedOn w:val="Normal"/>
    <w:rsid w:val="00EC1D9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56">
    <w:name w:val="xl156"/>
    <w:basedOn w:val="Normal"/>
    <w:rsid w:val="00EC1D91"/>
    <w:pPr>
      <w:pBdr>
        <w:top w:val="single" w:sz="8" w:space="0" w:color="auto"/>
        <w:bottom w:val="single" w:sz="4" w:space="0" w:color="auto"/>
      </w:pBdr>
      <w:spacing w:before="100" w:beforeAutospacing="1" w:after="100" w:afterAutospacing="1" w:line="240" w:lineRule="auto"/>
      <w:jc w:val="center"/>
      <w:textAlignment w:val="center"/>
    </w:pPr>
    <w:rPr>
      <w:rFonts w:ascii="Times New Roman"/>
      <w:b/>
      <w:bCs/>
      <w:color w:val="000000"/>
      <w:sz w:val="24"/>
      <w:szCs w:val="24"/>
      <w:lang w:val="en-US" w:eastAsia="en-US"/>
    </w:rPr>
  </w:style>
  <w:style w:type="paragraph" w:customStyle="1" w:styleId="xl157">
    <w:name w:val="xl157"/>
    <w:basedOn w:val="Normal"/>
    <w:rsid w:val="00EC1D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58">
    <w:name w:val="xl158"/>
    <w:basedOn w:val="Normal"/>
    <w:rsid w:val="00EC1D9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59">
    <w:name w:val="xl159"/>
    <w:basedOn w:val="Normal"/>
    <w:rsid w:val="00EC1D9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color w:val="000000"/>
      <w:sz w:val="24"/>
      <w:szCs w:val="24"/>
      <w:lang w:val="en-US" w:eastAsia="en-US"/>
    </w:rPr>
  </w:style>
  <w:style w:type="paragraph" w:customStyle="1" w:styleId="xl160">
    <w:name w:val="xl160"/>
    <w:basedOn w:val="Normal"/>
    <w:rsid w:val="00EC1D9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61">
    <w:name w:val="xl161"/>
    <w:basedOn w:val="Normal"/>
    <w:rsid w:val="00EC1D9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62">
    <w:name w:val="xl162"/>
    <w:basedOn w:val="Normal"/>
    <w:rsid w:val="00EC1D9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63">
    <w:name w:val="xl163"/>
    <w:basedOn w:val="Normal"/>
    <w:rsid w:val="00EC1D9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64">
    <w:name w:val="xl164"/>
    <w:basedOn w:val="Normal"/>
    <w:rsid w:val="00EC1D9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65">
    <w:name w:val="xl165"/>
    <w:basedOn w:val="Normal"/>
    <w:rsid w:val="00EC1D9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66">
    <w:name w:val="xl166"/>
    <w:basedOn w:val="Normal"/>
    <w:rsid w:val="00EC1D9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67">
    <w:name w:val="xl167"/>
    <w:basedOn w:val="Normal"/>
    <w:rsid w:val="00EC1D9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b/>
      <w:bCs/>
      <w:color w:val="000000"/>
      <w:sz w:val="24"/>
      <w:szCs w:val="24"/>
      <w:lang w:val="en-US" w:eastAsia="en-US"/>
    </w:rPr>
  </w:style>
  <w:style w:type="paragraph" w:customStyle="1" w:styleId="xl168">
    <w:name w:val="xl168"/>
    <w:basedOn w:val="Normal"/>
    <w:rsid w:val="00EC1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lang w:val="en-US" w:eastAsia="en-US"/>
    </w:rPr>
  </w:style>
  <w:style w:type="paragraph" w:customStyle="1" w:styleId="xl169">
    <w:name w:val="xl169"/>
    <w:basedOn w:val="Normal"/>
    <w:rsid w:val="00EC1D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i/>
      <w:iCs/>
      <w:color w:val="000000"/>
      <w:sz w:val="24"/>
      <w:szCs w:val="24"/>
      <w:lang w:val="en-US" w:eastAsia="en-US"/>
    </w:rPr>
  </w:style>
  <w:style w:type="paragraph" w:customStyle="1" w:styleId="xl170">
    <w:name w:val="xl170"/>
    <w:basedOn w:val="Normal"/>
    <w:rsid w:val="00EC1D9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i/>
      <w:iCs/>
      <w:color w:val="000000"/>
      <w:sz w:val="24"/>
      <w:szCs w:val="24"/>
      <w:lang w:val="en-US" w:eastAsia="en-US"/>
    </w:rPr>
  </w:style>
  <w:style w:type="paragraph" w:customStyle="1" w:styleId="xl171">
    <w:name w:val="xl171"/>
    <w:basedOn w:val="Normal"/>
    <w:rsid w:val="00EC1D91"/>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72">
    <w:name w:val="xl172"/>
    <w:basedOn w:val="Normal"/>
    <w:rsid w:val="00EC1D91"/>
    <w:pPr>
      <w:pBdr>
        <w:right w:val="single" w:sz="8" w:space="0" w:color="auto"/>
      </w:pBdr>
      <w:spacing w:before="100" w:beforeAutospacing="1" w:after="100" w:afterAutospacing="1" w:line="240" w:lineRule="auto"/>
    </w:pPr>
    <w:rPr>
      <w:rFonts w:ascii="Times New Roman"/>
      <w:sz w:val="24"/>
      <w:szCs w:val="24"/>
      <w:lang w:val="en-US" w:eastAsia="en-US"/>
    </w:rPr>
  </w:style>
  <w:style w:type="paragraph" w:customStyle="1" w:styleId="xl173">
    <w:name w:val="xl173"/>
    <w:basedOn w:val="Normal"/>
    <w:rsid w:val="00EC1D91"/>
    <w:pPr>
      <w:pBdr>
        <w:bottom w:val="single" w:sz="8" w:space="0" w:color="auto"/>
        <w:right w:val="single" w:sz="8" w:space="0" w:color="auto"/>
      </w:pBdr>
      <w:spacing w:before="100" w:beforeAutospacing="1" w:after="100" w:afterAutospacing="1" w:line="240" w:lineRule="auto"/>
    </w:pPr>
    <w:rPr>
      <w:rFonts w:ascii="Times New Roman"/>
      <w:sz w:val="24"/>
      <w:szCs w:val="24"/>
      <w:lang w:val="en-US" w:eastAsia="en-US"/>
    </w:rPr>
  </w:style>
  <w:style w:type="paragraph" w:customStyle="1" w:styleId="xl174">
    <w:name w:val="xl174"/>
    <w:basedOn w:val="Normal"/>
    <w:rsid w:val="00EC1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lang w:val="en-US" w:eastAsia="en-US"/>
    </w:rPr>
  </w:style>
  <w:style w:type="paragraph" w:customStyle="1" w:styleId="xl175">
    <w:name w:val="xl175"/>
    <w:basedOn w:val="Normal"/>
    <w:rsid w:val="00EC1D91"/>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76">
    <w:name w:val="xl176"/>
    <w:basedOn w:val="Normal"/>
    <w:rsid w:val="00EC1D91"/>
    <w:pPr>
      <w:pBdr>
        <w:lef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77">
    <w:name w:val="xl177"/>
    <w:basedOn w:val="Normal"/>
    <w:rsid w:val="00EC1D91"/>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78">
    <w:name w:val="xl178"/>
    <w:basedOn w:val="Normal"/>
    <w:rsid w:val="00EC1D9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79">
    <w:name w:val="xl179"/>
    <w:basedOn w:val="Normal"/>
    <w:rsid w:val="00EC1D9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80">
    <w:name w:val="xl180"/>
    <w:basedOn w:val="Normal"/>
    <w:rsid w:val="00EC1D9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81">
    <w:name w:val="xl181"/>
    <w:basedOn w:val="Normal"/>
    <w:rsid w:val="00EC1D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82">
    <w:name w:val="xl182"/>
    <w:basedOn w:val="Normal"/>
    <w:rsid w:val="00EC1D91"/>
    <w:pPr>
      <w:pBdr>
        <w:top w:val="single" w:sz="8" w:space="0" w:color="auto"/>
      </w:pBdr>
      <w:spacing w:before="100" w:beforeAutospacing="1" w:after="100" w:afterAutospacing="1" w:line="240" w:lineRule="auto"/>
      <w:jc w:val="center"/>
      <w:textAlignment w:val="center"/>
    </w:pPr>
    <w:rPr>
      <w:rFonts w:ascii="Times New Roman"/>
      <w:b/>
      <w:bCs/>
      <w:color w:val="000000"/>
      <w:sz w:val="24"/>
      <w:szCs w:val="24"/>
      <w:lang w:val="en-US" w:eastAsia="en-US"/>
    </w:rPr>
  </w:style>
  <w:style w:type="paragraph" w:customStyle="1" w:styleId="xl183">
    <w:name w:val="xl183"/>
    <w:basedOn w:val="Normal"/>
    <w:rsid w:val="00EC1D9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b/>
      <w:bCs/>
      <w:color w:val="000000"/>
      <w:sz w:val="24"/>
      <w:szCs w:val="24"/>
      <w:lang w:val="en-US" w:eastAsia="en-US"/>
    </w:rPr>
  </w:style>
  <w:style w:type="paragraph" w:customStyle="1" w:styleId="xl184">
    <w:name w:val="xl184"/>
    <w:basedOn w:val="Normal"/>
    <w:rsid w:val="00EC1D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85">
    <w:name w:val="xl185"/>
    <w:basedOn w:val="Normal"/>
    <w:rsid w:val="00EC1D91"/>
    <w:pPr>
      <w:pBdr>
        <w:top w:val="single" w:sz="8" w:space="0" w:color="auto"/>
        <w:left w:val="single" w:sz="8" w:space="0" w:color="auto"/>
      </w:pBdr>
      <w:spacing w:before="100" w:beforeAutospacing="1" w:after="100" w:afterAutospacing="1" w:line="240" w:lineRule="auto"/>
      <w:jc w:val="center"/>
      <w:textAlignment w:val="center"/>
    </w:pPr>
    <w:rPr>
      <w:rFonts w:ascii="Times New Roman"/>
      <w:b/>
      <w:bCs/>
      <w:color w:val="000000"/>
      <w:sz w:val="24"/>
      <w:szCs w:val="24"/>
      <w:lang w:val="en-US" w:eastAsia="en-US"/>
    </w:rPr>
  </w:style>
  <w:style w:type="paragraph" w:customStyle="1" w:styleId="xl186">
    <w:name w:val="xl186"/>
    <w:basedOn w:val="Normal"/>
    <w:rsid w:val="00EC1D91"/>
    <w:pPr>
      <w:pBdr>
        <w:top w:val="single" w:sz="8" w:space="0" w:color="auto"/>
        <w:right w:val="single" w:sz="8" w:space="0" w:color="auto"/>
      </w:pBdr>
      <w:spacing w:before="100" w:beforeAutospacing="1" w:after="100" w:afterAutospacing="1" w:line="240" w:lineRule="auto"/>
      <w:jc w:val="center"/>
      <w:textAlignment w:val="center"/>
    </w:pPr>
    <w:rPr>
      <w:rFonts w:ascii="Times New Roman"/>
      <w:b/>
      <w:bCs/>
      <w:color w:val="000000"/>
      <w:sz w:val="24"/>
      <w:szCs w:val="24"/>
      <w:lang w:val="en-US" w:eastAsia="en-US"/>
    </w:rPr>
  </w:style>
  <w:style w:type="paragraph" w:customStyle="1" w:styleId="xl187">
    <w:name w:val="xl187"/>
    <w:basedOn w:val="Normal"/>
    <w:rsid w:val="00EC1D9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88">
    <w:name w:val="xl188"/>
    <w:basedOn w:val="Normal"/>
    <w:rsid w:val="00EC1D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89">
    <w:name w:val="xl189"/>
    <w:basedOn w:val="Normal"/>
    <w:rsid w:val="00EC1D91"/>
    <w:pPr>
      <w:pBdr>
        <w:top w:val="single" w:sz="4" w:space="0" w:color="auto"/>
        <w:bottom w:val="single" w:sz="4"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190">
    <w:name w:val="xl190"/>
    <w:basedOn w:val="Normal"/>
    <w:rsid w:val="00EC1D9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91">
    <w:name w:val="xl191"/>
    <w:basedOn w:val="Normal"/>
    <w:rsid w:val="00EC1D91"/>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92">
    <w:name w:val="xl192"/>
    <w:basedOn w:val="Normal"/>
    <w:rsid w:val="00EC1D9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93">
    <w:name w:val="xl193"/>
    <w:basedOn w:val="Normal"/>
    <w:rsid w:val="00EC1D9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94">
    <w:name w:val="xl194"/>
    <w:basedOn w:val="Normal"/>
    <w:rsid w:val="00EC1D9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195">
    <w:name w:val="xl195"/>
    <w:basedOn w:val="Normal"/>
    <w:rsid w:val="00EC1D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196">
    <w:name w:val="xl196"/>
    <w:basedOn w:val="Normal"/>
    <w:rsid w:val="00EC1D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197">
    <w:name w:val="xl197"/>
    <w:basedOn w:val="Normal"/>
    <w:rsid w:val="00EC1D91"/>
    <w:pPr>
      <w:pBdr>
        <w:top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198">
    <w:name w:val="xl198"/>
    <w:basedOn w:val="Normal"/>
    <w:rsid w:val="00EC1D91"/>
    <w:pPr>
      <w:pBdr>
        <w:bottom w:val="single" w:sz="4"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199">
    <w:name w:val="xl199"/>
    <w:basedOn w:val="Normal"/>
    <w:rsid w:val="00EC1D91"/>
    <w:pPr>
      <w:pBdr>
        <w:bottom w:val="single" w:sz="4" w:space="0" w:color="auto"/>
        <w:right w:val="single" w:sz="8"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200">
    <w:name w:val="xl200"/>
    <w:basedOn w:val="Normal"/>
    <w:rsid w:val="00EC1D9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sz w:val="24"/>
      <w:szCs w:val="24"/>
      <w:lang w:val="en-US" w:eastAsia="en-US"/>
    </w:rPr>
  </w:style>
  <w:style w:type="paragraph" w:customStyle="1" w:styleId="xl201">
    <w:name w:val="xl201"/>
    <w:basedOn w:val="Normal"/>
    <w:rsid w:val="00EC1D9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02">
    <w:name w:val="xl202"/>
    <w:basedOn w:val="Normal"/>
    <w:rsid w:val="00EC1D9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03">
    <w:name w:val="xl203"/>
    <w:basedOn w:val="Normal"/>
    <w:rsid w:val="00EC1D9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04">
    <w:name w:val="xl204"/>
    <w:basedOn w:val="Normal"/>
    <w:rsid w:val="00EC1D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sz w:val="24"/>
      <w:szCs w:val="24"/>
      <w:lang w:val="en-US" w:eastAsia="en-US"/>
    </w:rPr>
  </w:style>
  <w:style w:type="paragraph" w:customStyle="1" w:styleId="xl205">
    <w:name w:val="xl205"/>
    <w:basedOn w:val="Normal"/>
    <w:rsid w:val="00EC1D9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24"/>
      <w:szCs w:val="24"/>
      <w:lang w:val="en-US" w:eastAsia="en-US"/>
    </w:rPr>
  </w:style>
  <w:style w:type="paragraph" w:customStyle="1" w:styleId="xl206">
    <w:name w:val="xl206"/>
    <w:basedOn w:val="Normal"/>
    <w:rsid w:val="00EC1D9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07">
    <w:name w:val="xl207"/>
    <w:basedOn w:val="Normal"/>
    <w:rsid w:val="00EC1D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08">
    <w:name w:val="xl208"/>
    <w:basedOn w:val="Normal"/>
    <w:rsid w:val="00EC1D91"/>
    <w:pPr>
      <w:pBdr>
        <w:top w:val="single" w:sz="8" w:space="0" w:color="auto"/>
        <w:lef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09">
    <w:name w:val="xl209"/>
    <w:basedOn w:val="Normal"/>
    <w:rsid w:val="00EC1D91"/>
    <w:pPr>
      <w:pBdr>
        <w:top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10">
    <w:name w:val="xl210"/>
    <w:basedOn w:val="Normal"/>
    <w:rsid w:val="00EC1D91"/>
    <w:pPr>
      <w:pBdr>
        <w:top w:val="single" w:sz="8"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11">
    <w:name w:val="xl211"/>
    <w:basedOn w:val="Normal"/>
    <w:rsid w:val="00EC1D91"/>
    <w:pPr>
      <w:pBdr>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12">
    <w:name w:val="xl212"/>
    <w:basedOn w:val="Normal"/>
    <w:rsid w:val="00EC1D91"/>
    <w:pPr>
      <w:pBdr>
        <w:bottom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13">
    <w:name w:val="xl213"/>
    <w:basedOn w:val="Normal"/>
    <w:rsid w:val="00EC1D91"/>
    <w:pPr>
      <w:pBdr>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14">
    <w:name w:val="xl214"/>
    <w:basedOn w:val="Normal"/>
    <w:rsid w:val="00EC1D91"/>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i/>
      <w:iCs/>
      <w:color w:val="000000"/>
      <w:sz w:val="24"/>
      <w:szCs w:val="24"/>
      <w:lang w:val="en-US" w:eastAsia="en-US"/>
    </w:rPr>
  </w:style>
  <w:style w:type="paragraph" w:customStyle="1" w:styleId="xl215">
    <w:name w:val="xl215"/>
    <w:basedOn w:val="Normal"/>
    <w:rsid w:val="00EC1D91"/>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16">
    <w:name w:val="xl216"/>
    <w:basedOn w:val="Normal"/>
    <w:rsid w:val="00EC1D9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17">
    <w:name w:val="xl217"/>
    <w:basedOn w:val="Normal"/>
    <w:rsid w:val="00EC1D9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18">
    <w:name w:val="xl218"/>
    <w:basedOn w:val="Normal"/>
    <w:rsid w:val="00EC1D91"/>
    <w:pPr>
      <w:pBdr>
        <w:left w:val="single" w:sz="8"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19">
    <w:name w:val="xl219"/>
    <w:basedOn w:val="Normal"/>
    <w:rsid w:val="00EC1D9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20">
    <w:name w:val="xl220"/>
    <w:basedOn w:val="Normal"/>
    <w:rsid w:val="00EC1D9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21">
    <w:name w:val="xl221"/>
    <w:basedOn w:val="Normal"/>
    <w:rsid w:val="00EC1D91"/>
    <w:pPr>
      <w:pBdr>
        <w:left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22">
    <w:name w:val="xl222"/>
    <w:basedOn w:val="Normal"/>
    <w:rsid w:val="00EC1D9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23">
    <w:name w:val="xl223"/>
    <w:basedOn w:val="Normal"/>
    <w:rsid w:val="00EC1D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24">
    <w:name w:val="xl224"/>
    <w:basedOn w:val="Normal"/>
    <w:rsid w:val="00EC1D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25">
    <w:name w:val="xl225"/>
    <w:basedOn w:val="Normal"/>
    <w:rsid w:val="00EC1D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paragraph" w:customStyle="1" w:styleId="xl226">
    <w:name w:val="xl226"/>
    <w:basedOn w:val="Normal"/>
    <w:rsid w:val="00EC1D9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color w:val="000000"/>
      <w:sz w:val="24"/>
      <w:szCs w:val="24"/>
      <w:lang w:val="en-US" w:eastAsia="en-US"/>
    </w:rPr>
  </w:style>
  <w:style w:type="paragraph" w:customStyle="1" w:styleId="xl227">
    <w:name w:val="xl227"/>
    <w:basedOn w:val="Normal"/>
    <w:rsid w:val="00EC1D9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color w:val="000000"/>
      <w:sz w:val="24"/>
      <w:szCs w:val="24"/>
      <w:lang w:val="en-US" w:eastAsia="en-US"/>
    </w:rPr>
  </w:style>
  <w:style w:type="paragraph" w:customStyle="1" w:styleId="xl228">
    <w:name w:val="xl228"/>
    <w:basedOn w:val="Normal"/>
    <w:rsid w:val="00EC1D9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hAnsi="Arial" w:cs="Arial"/>
      <w:b/>
      <w:bCs/>
      <w:color w:val="000000"/>
      <w:sz w:val="24"/>
      <w:szCs w:val="24"/>
      <w:lang w:val="en-US" w:eastAsia="en-US"/>
    </w:rPr>
  </w:style>
  <w:style w:type="paragraph" w:customStyle="1" w:styleId="xl229">
    <w:name w:val="xl229"/>
    <w:basedOn w:val="Normal"/>
    <w:rsid w:val="00EC1D91"/>
    <w:pPr>
      <w:pBdr>
        <w:left w:val="single" w:sz="4" w:space="0" w:color="auto"/>
        <w:right w:val="single" w:sz="8" w:space="0" w:color="auto"/>
      </w:pBdr>
      <w:spacing w:before="100" w:beforeAutospacing="1" w:after="100" w:afterAutospacing="1" w:line="240" w:lineRule="auto"/>
    </w:pPr>
    <w:rPr>
      <w:rFonts w:ascii="Times New Roman"/>
      <w:sz w:val="24"/>
      <w:szCs w:val="24"/>
      <w:lang w:val="en-US" w:eastAsia="en-US"/>
    </w:rPr>
  </w:style>
  <w:style w:type="paragraph" w:customStyle="1" w:styleId="xl230">
    <w:name w:val="xl230"/>
    <w:basedOn w:val="Normal"/>
    <w:rsid w:val="00EC1D91"/>
    <w:pPr>
      <w:pBdr>
        <w:left w:val="single" w:sz="4" w:space="0" w:color="auto"/>
        <w:bottom w:val="single" w:sz="8" w:space="0" w:color="auto"/>
        <w:right w:val="single" w:sz="8" w:space="0" w:color="auto"/>
      </w:pBdr>
      <w:spacing w:before="100" w:beforeAutospacing="1" w:after="100" w:afterAutospacing="1" w:line="240" w:lineRule="auto"/>
    </w:pPr>
    <w:rPr>
      <w:rFonts w:ascii="Times New Roman"/>
      <w:sz w:val="24"/>
      <w:szCs w:val="24"/>
      <w:lang w:val="en-US" w:eastAsia="en-US"/>
    </w:rPr>
  </w:style>
  <w:style w:type="paragraph" w:customStyle="1" w:styleId="xl231">
    <w:name w:val="xl231"/>
    <w:basedOn w:val="Normal"/>
    <w:rsid w:val="00EC1D9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2">
    <w:name w:val="xl232"/>
    <w:basedOn w:val="Normal"/>
    <w:rsid w:val="00EC1D9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3">
    <w:name w:val="xl233"/>
    <w:basedOn w:val="Normal"/>
    <w:rsid w:val="00EC1D9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4">
    <w:name w:val="xl234"/>
    <w:basedOn w:val="Normal"/>
    <w:rsid w:val="00EC1D9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5">
    <w:name w:val="xl235"/>
    <w:basedOn w:val="Normal"/>
    <w:rsid w:val="00EC1D9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6">
    <w:name w:val="xl236"/>
    <w:basedOn w:val="Normal"/>
    <w:rsid w:val="00EC1D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7">
    <w:name w:val="xl237"/>
    <w:basedOn w:val="Normal"/>
    <w:rsid w:val="00EC1D91"/>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8">
    <w:name w:val="xl238"/>
    <w:basedOn w:val="Normal"/>
    <w:rsid w:val="00EC1D91"/>
    <w:pPr>
      <w:pBdr>
        <w:left w:val="single" w:sz="8" w:space="0" w:color="auto"/>
        <w:bottom w:val="single" w:sz="4" w:space="0" w:color="auto"/>
      </w:pBdr>
      <w:spacing w:before="100" w:beforeAutospacing="1" w:after="100" w:afterAutospacing="1" w:line="240" w:lineRule="auto"/>
      <w:jc w:val="center"/>
      <w:textAlignment w:val="center"/>
    </w:pPr>
    <w:rPr>
      <w:rFonts w:ascii="Arial" w:hAnsi="Arial" w:cs="Arial"/>
      <w:b/>
      <w:bCs/>
      <w:color w:val="000000"/>
      <w:sz w:val="24"/>
      <w:szCs w:val="24"/>
      <w:lang w:val="en-US" w:eastAsia="en-US"/>
    </w:rPr>
  </w:style>
  <w:style w:type="paragraph" w:customStyle="1" w:styleId="xl239">
    <w:name w:val="xl239"/>
    <w:basedOn w:val="Normal"/>
    <w:rsid w:val="00EC1D91"/>
    <w:pPr>
      <w:pBdr>
        <w:left w:val="single" w:sz="8" w:space="0" w:color="auto"/>
        <w:bottom w:val="single" w:sz="4" w:space="0" w:color="auto"/>
      </w:pBdr>
      <w:spacing w:before="100" w:beforeAutospacing="1" w:after="100" w:afterAutospacing="1" w:line="240" w:lineRule="auto"/>
      <w:jc w:val="center"/>
      <w:textAlignment w:val="center"/>
    </w:pPr>
    <w:rPr>
      <w:rFonts w:ascii="Arial" w:hAnsi="Arial" w:cs="Arial"/>
      <w:color w:val="000000"/>
      <w:sz w:val="24"/>
      <w:szCs w:val="24"/>
      <w:lang w:val="en-US" w:eastAsia="en-US"/>
    </w:rPr>
  </w:style>
  <w:style w:type="character" w:customStyle="1" w:styleId="NoSpacingChar">
    <w:name w:val="No Spacing Char"/>
    <w:link w:val="NoSpacing"/>
    <w:uiPriority w:val="1"/>
    <w:rsid w:val="00EC1D91"/>
    <w:rPr>
      <w:rFonts w:ascii="Calibri" w:hAnsi="Calibri"/>
    </w:rPr>
  </w:style>
  <w:style w:type="character" w:customStyle="1" w:styleId="ListParagraphChar">
    <w:name w:val="List Paragraph Char"/>
    <w:aliases w:val="Normal bullet 2 Char"/>
    <w:link w:val="ListParagraph1"/>
    <w:uiPriority w:val="34"/>
    <w:locked/>
    <w:rsid w:val="00EC1D91"/>
    <w:rPr>
      <w:rFonts w:ascii="Times New Roman"/>
      <w:sz w:val="24"/>
      <w:szCs w:val="24"/>
    </w:rPr>
  </w:style>
  <w:style w:type="table" w:customStyle="1" w:styleId="TableGrid3">
    <w:name w:val="Table Grid3"/>
    <w:basedOn w:val="TableNormal"/>
    <w:next w:val="TableGrid"/>
    <w:uiPriority w:val="59"/>
    <w:rsid w:val="00EC1D91"/>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EC1D91"/>
    <w:rPr>
      <w:i/>
      <w:iCs/>
    </w:rPr>
  </w:style>
  <w:style w:type="paragraph" w:customStyle="1" w:styleId="Default">
    <w:name w:val="Default"/>
    <w:rsid w:val="00EC1D91"/>
    <w:pPr>
      <w:autoSpaceDE w:val="0"/>
      <w:autoSpaceDN w:val="0"/>
      <w:adjustRightInd w:val="0"/>
      <w:spacing w:after="0" w:line="240" w:lineRule="auto"/>
    </w:pPr>
    <w:rPr>
      <w:rFonts w:ascii="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EC1D91"/>
    <w:pPr>
      <w:widowControl w:val="0"/>
      <w:adjustRightInd w:val="0"/>
      <w:spacing w:after="0" w:line="240" w:lineRule="auto"/>
      <w:jc w:val="both"/>
      <w:textAlignment w:val="baseline"/>
    </w:pPr>
    <w:rPr>
      <w:rFonts w:ascii="Times New Roman"/>
      <w:sz w:val="24"/>
      <w:szCs w:val="24"/>
      <w:lang w:val="pl-PL" w:eastAsia="pl-PL"/>
    </w:rPr>
  </w:style>
  <w:style w:type="character" w:customStyle="1" w:styleId="hps">
    <w:name w:val="hps"/>
    <w:basedOn w:val="DefaultParagraphFont"/>
    <w:rsid w:val="00EC1D91"/>
  </w:style>
  <w:style w:type="character" w:customStyle="1" w:styleId="ListLabel2">
    <w:name w:val="ListLabel 2"/>
    <w:rsid w:val="00EC1D91"/>
    <w:rPr>
      <w:rFonts w:cs="Wingdings"/>
    </w:rPr>
  </w:style>
  <w:style w:type="paragraph" w:styleId="ListParagraph">
    <w:name w:val="List Paragraph"/>
    <w:basedOn w:val="Normal"/>
    <w:uiPriority w:val="34"/>
    <w:qFormat/>
    <w:rsid w:val="00EC1D91"/>
    <w:pPr>
      <w:spacing w:after="0" w:line="240" w:lineRule="auto"/>
      <w:ind w:left="720"/>
    </w:pPr>
    <w:rPr>
      <w:rFonts w:ascii="Times New Roman"/>
      <w:sz w:val="24"/>
      <w:szCs w:val="24"/>
      <w:lang w:val="en-US" w:eastAsia="en-US"/>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EC1D91"/>
    <w:pPr>
      <w:spacing w:after="0" w:line="240" w:lineRule="auto"/>
    </w:pPr>
    <w:rPr>
      <w:rFonts w:ascii="Times New Roman"/>
      <w:sz w:val="24"/>
      <w:szCs w:val="24"/>
      <w:lang w:val="pl-PL" w:eastAsia="pl-PL"/>
    </w:rPr>
  </w:style>
  <w:style w:type="character" w:customStyle="1" w:styleId="do1">
    <w:name w:val="do1"/>
    <w:rsid w:val="00EC1D91"/>
    <w:rPr>
      <w:b/>
      <w:bCs/>
      <w:sz w:val="26"/>
      <w:szCs w:val="26"/>
    </w:rPr>
  </w:style>
  <w:style w:type="character" w:customStyle="1" w:styleId="ax1">
    <w:name w:val="ax1"/>
    <w:rsid w:val="00EC1D91"/>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hyperlink" Target="mailto:secretariatgal@colineleiasilor.ro" TargetMode="External"/><Relationship Id="rId6" Type="http://schemas.openxmlformats.org/officeDocument/2006/relationships/image" Target="media/image7.gif"/><Relationship Id="rId5" Type="http://schemas.openxmlformats.org/officeDocument/2006/relationships/image" Target="media/image6.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7</Pages>
  <Words>1592</Words>
  <Characters>9236</Characters>
  <Application>Microsoft Office Word</Application>
  <DocSecurity>0</DocSecurity>
  <Lines>76</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Windows User</cp:lastModifiedBy>
  <cp:revision>20</cp:revision>
  <dcterms:created xsi:type="dcterms:W3CDTF">2017-05-10T09:48:00Z</dcterms:created>
  <dcterms:modified xsi:type="dcterms:W3CDTF">2025-02-10T09:40:00Z</dcterms:modified>
</cp:coreProperties>
</file>